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25AFC" w14:textId="77777777" w:rsidR="00B13DB6" w:rsidRPr="00390BC9" w:rsidRDefault="00B13DB6" w:rsidP="00BF7610">
      <w:pPr>
        <w:jc w:val="right"/>
        <w:rPr>
          <w:rFonts w:cs="Arial"/>
          <w:b/>
          <w:szCs w:val="20"/>
        </w:rPr>
      </w:pPr>
      <w:r w:rsidRPr="00390BC9">
        <w:rPr>
          <w:rFonts w:cs="Arial"/>
          <w:b/>
          <w:szCs w:val="20"/>
        </w:rPr>
        <w:t>Załącznik nr 1 do zapytania cenowego część 2</w:t>
      </w:r>
    </w:p>
    <w:p w14:paraId="02E97767" w14:textId="77777777" w:rsidR="00B53BF7" w:rsidRPr="0038540F" w:rsidRDefault="00B53BF7" w:rsidP="00B53BF7">
      <w:pPr>
        <w:jc w:val="center"/>
        <w:rPr>
          <w:rFonts w:cs="Arial"/>
          <w:b/>
          <w:szCs w:val="20"/>
        </w:rPr>
      </w:pPr>
      <w:r w:rsidRPr="0038540F">
        <w:rPr>
          <w:rFonts w:cs="Arial"/>
          <w:b/>
          <w:szCs w:val="20"/>
        </w:rPr>
        <w:t>Formularz ofertowy</w:t>
      </w:r>
      <w:r>
        <w:rPr>
          <w:rFonts w:cs="Arial"/>
          <w:b/>
          <w:szCs w:val="20"/>
        </w:rPr>
        <w:t xml:space="preserve"> </w:t>
      </w:r>
    </w:p>
    <w:p w14:paraId="519655A7" w14:textId="126B3BDC" w:rsidR="00B13DB6" w:rsidRDefault="00B13DB6" w:rsidP="00806E5D">
      <w:pPr>
        <w:spacing w:after="0" w:line="23" w:lineRule="atLeast"/>
        <w:jc w:val="center"/>
        <w:rPr>
          <w:rFonts w:cs="Arial"/>
          <w:b/>
          <w:szCs w:val="20"/>
        </w:rPr>
      </w:pPr>
      <w:r>
        <w:rPr>
          <w:rFonts w:cs="Arial"/>
          <w:b/>
          <w:szCs w:val="20"/>
        </w:rPr>
        <w:t>„Sukcesywna dostawa mięsa i wędlin wraz z transportem na I półrocze 202</w:t>
      </w:r>
      <w:r w:rsidR="00F373DE">
        <w:rPr>
          <w:rFonts w:cs="Arial"/>
          <w:b/>
          <w:szCs w:val="20"/>
        </w:rPr>
        <w:t>6</w:t>
      </w:r>
      <w:r>
        <w:rPr>
          <w:rFonts w:cs="Arial"/>
          <w:b/>
          <w:szCs w:val="20"/>
        </w:rPr>
        <w:t xml:space="preserve"> roku dla Domu Pomocy Społecznej im. Św. </w:t>
      </w:r>
      <w:proofErr w:type="gramStart"/>
      <w:r>
        <w:rPr>
          <w:rFonts w:cs="Arial"/>
          <w:b/>
          <w:szCs w:val="20"/>
        </w:rPr>
        <w:t>Kazimierza,</w:t>
      </w:r>
      <w:r w:rsidR="00806E5D">
        <w:rPr>
          <w:rFonts w:cs="Arial"/>
          <w:b/>
          <w:szCs w:val="20"/>
        </w:rPr>
        <w:t xml:space="preserve"> </w:t>
      </w:r>
      <w:r>
        <w:rPr>
          <w:rFonts w:cs="Arial"/>
          <w:b/>
          <w:szCs w:val="20"/>
        </w:rPr>
        <w:t xml:space="preserve"> ul.</w:t>
      </w:r>
      <w:proofErr w:type="gramEnd"/>
      <w:r>
        <w:rPr>
          <w:rFonts w:cs="Arial"/>
          <w:b/>
          <w:szCs w:val="20"/>
        </w:rPr>
        <w:t xml:space="preserve"> Garbarsk</w:t>
      </w:r>
      <w:r w:rsidR="005E7C75">
        <w:rPr>
          <w:rFonts w:cs="Arial"/>
          <w:b/>
          <w:szCs w:val="20"/>
        </w:rPr>
        <w:t>a</w:t>
      </w:r>
      <w:r>
        <w:rPr>
          <w:rFonts w:cs="Arial"/>
          <w:b/>
          <w:szCs w:val="20"/>
        </w:rPr>
        <w:t xml:space="preserve"> 35, 26 – 600 Radom”.</w:t>
      </w:r>
    </w:p>
    <w:p w14:paraId="0F60BA18" w14:textId="77777777" w:rsidR="00B13DB6" w:rsidRDefault="00B13DB6" w:rsidP="00B13DB6">
      <w:pPr>
        <w:spacing w:after="0" w:line="23" w:lineRule="atLeast"/>
        <w:jc w:val="center"/>
        <w:rPr>
          <w:rFonts w:cs="Arial"/>
          <w:b/>
          <w:szCs w:val="20"/>
        </w:rPr>
      </w:pPr>
    </w:p>
    <w:p w14:paraId="0CCFEDB5" w14:textId="7E879B41" w:rsidR="00B13DB6" w:rsidRPr="00390BC9" w:rsidRDefault="00B13DB6" w:rsidP="00B13DB6">
      <w:pPr>
        <w:spacing w:after="0" w:line="23" w:lineRule="atLeast"/>
      </w:pPr>
      <w:r w:rsidRPr="00390BC9">
        <w:t xml:space="preserve">Część 2: </w:t>
      </w:r>
      <w:r w:rsidRPr="00390BC9">
        <w:rPr>
          <w:rFonts w:cs="Arial"/>
          <w:szCs w:val="20"/>
        </w:rPr>
        <w:t xml:space="preserve">Sukcesywna dostawa wędlin wraz z transportem na </w:t>
      </w:r>
      <w:r w:rsidR="006066C8">
        <w:rPr>
          <w:rFonts w:cs="Arial"/>
          <w:szCs w:val="20"/>
        </w:rPr>
        <w:t>I</w:t>
      </w:r>
      <w:r w:rsidRPr="00390BC9">
        <w:rPr>
          <w:rFonts w:cs="Arial"/>
          <w:szCs w:val="20"/>
        </w:rPr>
        <w:t xml:space="preserve"> półrocze 202</w:t>
      </w:r>
      <w:r w:rsidR="00F621CF">
        <w:rPr>
          <w:rFonts w:cs="Arial"/>
          <w:szCs w:val="20"/>
        </w:rPr>
        <w:t>6</w:t>
      </w:r>
      <w:r w:rsidRPr="00390BC9">
        <w:rPr>
          <w:rFonts w:cs="Arial"/>
          <w:szCs w:val="20"/>
        </w:rPr>
        <w:t xml:space="preserve"> roku dla Domu Pomocy Społecznej im. Św. Kazimierza</w:t>
      </w:r>
      <w:r w:rsidR="005E7C75">
        <w:rPr>
          <w:rFonts w:cs="Arial"/>
          <w:szCs w:val="20"/>
        </w:rPr>
        <w:t>,</w:t>
      </w:r>
      <w:r w:rsidRPr="00390BC9">
        <w:rPr>
          <w:rFonts w:cs="Arial"/>
          <w:szCs w:val="20"/>
        </w:rPr>
        <w:t xml:space="preserve"> ul. Garbarsk</w:t>
      </w:r>
      <w:r w:rsidR="005E7C75">
        <w:rPr>
          <w:rFonts w:cs="Arial"/>
          <w:szCs w:val="20"/>
        </w:rPr>
        <w:t>a</w:t>
      </w:r>
      <w:r w:rsidRPr="00390BC9">
        <w:rPr>
          <w:rFonts w:cs="Arial"/>
          <w:szCs w:val="20"/>
        </w:rPr>
        <w:t xml:space="preserve"> 35, 26 – 600 Radom”.</w:t>
      </w:r>
    </w:p>
    <w:tbl>
      <w:tblPr>
        <w:tblW w:w="9742" w:type="dxa"/>
        <w:jc w:val="center"/>
        <w:tblLayout w:type="fixed"/>
        <w:tblLook w:val="04A0" w:firstRow="1" w:lastRow="0" w:firstColumn="1" w:lastColumn="0" w:noHBand="0" w:noVBand="1"/>
      </w:tblPr>
      <w:tblGrid>
        <w:gridCol w:w="3413"/>
        <w:gridCol w:w="6329"/>
      </w:tblGrid>
      <w:tr w:rsidR="00B13DB6" w14:paraId="1E69BB1A" w14:textId="77777777" w:rsidTr="00F81937">
        <w:trPr>
          <w:trHeight w:val="1223"/>
          <w:jc w:val="center"/>
        </w:trPr>
        <w:tc>
          <w:tcPr>
            <w:tcW w:w="3413" w:type="dxa"/>
            <w:tcBorders>
              <w:top w:val="single" w:sz="4" w:space="0" w:color="000000"/>
              <w:left w:val="single" w:sz="4" w:space="0" w:color="000000"/>
              <w:bottom w:val="single" w:sz="4" w:space="0" w:color="000000"/>
              <w:right w:val="single" w:sz="4" w:space="0" w:color="000000"/>
            </w:tcBorders>
            <w:vAlign w:val="center"/>
          </w:tcPr>
          <w:p w14:paraId="1FDEFB11" w14:textId="77777777" w:rsidR="00B13DB6" w:rsidRDefault="00B13DB6" w:rsidP="00F81937">
            <w:pPr>
              <w:pStyle w:val="NumPar1"/>
              <w:widowControl w:val="0"/>
              <w:numPr>
                <w:ilvl w:val="0"/>
                <w:numId w:val="0"/>
              </w:numPr>
              <w:tabs>
                <w:tab w:val="left" w:pos="708"/>
              </w:tabs>
              <w:spacing w:line="276" w:lineRule="auto"/>
              <w:ind w:left="850" w:hanging="850"/>
              <w:jc w:val="left"/>
              <w:rPr>
                <w:rFonts w:ascii="Arial" w:hAnsi="Arial" w:cs="Arial"/>
                <w:szCs w:val="20"/>
              </w:rPr>
            </w:pPr>
            <w:r>
              <w:rPr>
                <w:rFonts w:ascii="Arial" w:hAnsi="Arial" w:cs="Arial"/>
                <w:szCs w:val="20"/>
              </w:rPr>
              <w:t>Pełna nazwa firmy</w:t>
            </w:r>
          </w:p>
        </w:tc>
        <w:tc>
          <w:tcPr>
            <w:tcW w:w="6328" w:type="dxa"/>
            <w:tcBorders>
              <w:top w:val="single" w:sz="4" w:space="0" w:color="000000"/>
              <w:left w:val="single" w:sz="4" w:space="0" w:color="000000"/>
              <w:bottom w:val="single" w:sz="4" w:space="0" w:color="000000"/>
              <w:right w:val="single" w:sz="4" w:space="0" w:color="000000"/>
            </w:tcBorders>
          </w:tcPr>
          <w:p w14:paraId="48528B80"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p w14:paraId="21BE7C8D"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p w14:paraId="23BCF8E7"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p w14:paraId="23A57AEE"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tc>
      </w:tr>
      <w:tr w:rsidR="00B13DB6" w14:paraId="0E0651A4" w14:textId="77777777" w:rsidTr="00F81937">
        <w:trPr>
          <w:trHeight w:val="1223"/>
          <w:jc w:val="center"/>
        </w:trPr>
        <w:tc>
          <w:tcPr>
            <w:tcW w:w="3413" w:type="dxa"/>
            <w:tcBorders>
              <w:top w:val="single" w:sz="4" w:space="0" w:color="000000"/>
              <w:left w:val="single" w:sz="4" w:space="0" w:color="000000"/>
              <w:bottom w:val="single" w:sz="4" w:space="0" w:color="000000"/>
              <w:right w:val="single" w:sz="4" w:space="0" w:color="000000"/>
            </w:tcBorders>
            <w:vAlign w:val="center"/>
          </w:tcPr>
          <w:p w14:paraId="593BA897" w14:textId="77777777" w:rsidR="00B13DB6" w:rsidRDefault="00B13DB6" w:rsidP="00F81937">
            <w:pPr>
              <w:pStyle w:val="Text1"/>
              <w:widowControl w:val="0"/>
              <w:spacing w:before="0" w:after="0" w:line="276" w:lineRule="auto"/>
              <w:ind w:left="0"/>
              <w:jc w:val="left"/>
              <w:rPr>
                <w:rFonts w:ascii="Arial" w:hAnsi="Arial" w:cs="Arial"/>
                <w:szCs w:val="20"/>
              </w:rPr>
            </w:pPr>
            <w:r>
              <w:rPr>
                <w:rFonts w:ascii="Arial" w:hAnsi="Arial" w:cs="Arial"/>
                <w:szCs w:val="20"/>
              </w:rPr>
              <w:t>W zależności od podmiotu</w:t>
            </w:r>
          </w:p>
          <w:p w14:paraId="60BF8205" w14:textId="77777777" w:rsidR="00B13DB6" w:rsidRDefault="00B13DB6" w:rsidP="00F81937">
            <w:pPr>
              <w:pStyle w:val="Text1"/>
              <w:widowControl w:val="0"/>
              <w:spacing w:before="0" w:after="0" w:line="276" w:lineRule="auto"/>
              <w:ind w:left="0"/>
              <w:jc w:val="left"/>
              <w:rPr>
                <w:rFonts w:ascii="Arial" w:hAnsi="Arial" w:cs="Arial"/>
                <w:szCs w:val="20"/>
              </w:rPr>
            </w:pPr>
            <w:r>
              <w:rPr>
                <w:rFonts w:ascii="Arial" w:hAnsi="Arial" w:cs="Arial"/>
                <w:szCs w:val="20"/>
              </w:rPr>
              <w:t>(NIP/PESEL, REGON, KRS)</w:t>
            </w:r>
          </w:p>
          <w:p w14:paraId="2DEBD980" w14:textId="77777777" w:rsidR="00B13DB6" w:rsidRDefault="00B13DB6" w:rsidP="00F81937">
            <w:pPr>
              <w:pStyle w:val="Text1"/>
              <w:widowControl w:val="0"/>
              <w:spacing w:before="0" w:after="0" w:line="276" w:lineRule="auto"/>
              <w:ind w:left="0"/>
              <w:jc w:val="left"/>
              <w:rPr>
                <w:rFonts w:ascii="Arial" w:hAnsi="Arial" w:cs="Arial"/>
                <w:i/>
                <w:szCs w:val="20"/>
              </w:rPr>
            </w:pPr>
            <w:r>
              <w:rPr>
                <w:rFonts w:ascii="Arial" w:hAnsi="Arial" w:cs="Arial"/>
                <w:i/>
                <w:szCs w:val="20"/>
              </w:rPr>
              <w:t>(podać właściwy numer oraz zarejestrowaną formę prawną wraz z jej numerem)</w:t>
            </w:r>
          </w:p>
        </w:tc>
        <w:tc>
          <w:tcPr>
            <w:tcW w:w="6328" w:type="dxa"/>
            <w:tcBorders>
              <w:top w:val="single" w:sz="4" w:space="0" w:color="000000"/>
              <w:left w:val="single" w:sz="4" w:space="0" w:color="000000"/>
              <w:bottom w:val="single" w:sz="4" w:space="0" w:color="000000"/>
              <w:right w:val="single" w:sz="4" w:space="0" w:color="000000"/>
            </w:tcBorders>
            <w:vAlign w:val="center"/>
          </w:tcPr>
          <w:p w14:paraId="4C03DB9E" w14:textId="77777777" w:rsidR="00B13DB6" w:rsidRDefault="00B13DB6" w:rsidP="00F81937">
            <w:pPr>
              <w:pStyle w:val="Text1"/>
              <w:widowControl w:val="0"/>
              <w:spacing w:after="0" w:line="276" w:lineRule="auto"/>
              <w:ind w:left="0"/>
              <w:jc w:val="center"/>
              <w:rPr>
                <w:rFonts w:ascii="Arial" w:hAnsi="Arial" w:cs="Arial"/>
                <w:szCs w:val="20"/>
              </w:rPr>
            </w:pPr>
            <w:r>
              <w:rPr>
                <w:rFonts w:ascii="Arial" w:hAnsi="Arial" w:cs="Arial"/>
                <w:szCs w:val="20"/>
              </w:rPr>
              <w:t>…………………………………………………………..………………….</w:t>
            </w:r>
          </w:p>
          <w:p w14:paraId="4B0D0740" w14:textId="77777777" w:rsidR="00B13DB6" w:rsidRDefault="00B13DB6" w:rsidP="00F81937">
            <w:pPr>
              <w:pStyle w:val="Text1"/>
              <w:widowControl w:val="0"/>
              <w:spacing w:after="0" w:line="276" w:lineRule="auto"/>
              <w:ind w:left="0"/>
              <w:jc w:val="center"/>
              <w:rPr>
                <w:rFonts w:ascii="Arial" w:hAnsi="Arial" w:cs="Arial"/>
                <w:szCs w:val="20"/>
              </w:rPr>
            </w:pPr>
            <w:r>
              <w:rPr>
                <w:rFonts w:ascii="Arial" w:hAnsi="Arial" w:cs="Arial"/>
                <w:szCs w:val="20"/>
              </w:rPr>
              <w:t>………………………………..……………………..……………………..</w:t>
            </w:r>
          </w:p>
          <w:p w14:paraId="4DDC0DB2"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tc>
      </w:tr>
      <w:tr w:rsidR="00B13DB6" w14:paraId="41AD9118" w14:textId="77777777" w:rsidTr="00F81937">
        <w:trPr>
          <w:trHeight w:val="1606"/>
          <w:jc w:val="center"/>
        </w:trPr>
        <w:tc>
          <w:tcPr>
            <w:tcW w:w="3413" w:type="dxa"/>
            <w:tcBorders>
              <w:top w:val="single" w:sz="4" w:space="0" w:color="000000"/>
              <w:left w:val="single" w:sz="4" w:space="0" w:color="000000"/>
              <w:bottom w:val="single" w:sz="4" w:space="0" w:color="000000"/>
              <w:right w:val="single" w:sz="4" w:space="0" w:color="000000"/>
            </w:tcBorders>
            <w:vAlign w:val="center"/>
          </w:tcPr>
          <w:p w14:paraId="2376AA3E" w14:textId="77777777" w:rsidR="00B13DB6" w:rsidRDefault="00B13DB6" w:rsidP="00F81937">
            <w:pPr>
              <w:pStyle w:val="Text1"/>
              <w:widowControl w:val="0"/>
              <w:spacing w:line="276" w:lineRule="auto"/>
              <w:ind w:left="0"/>
              <w:jc w:val="left"/>
              <w:rPr>
                <w:rFonts w:ascii="Arial" w:hAnsi="Arial" w:cs="Arial"/>
                <w:szCs w:val="20"/>
              </w:rPr>
            </w:pPr>
            <w:r>
              <w:rPr>
                <w:rFonts w:ascii="Arial" w:hAnsi="Arial" w:cs="Arial"/>
                <w:szCs w:val="20"/>
              </w:rPr>
              <w:t>Adres pocztowy</w:t>
            </w:r>
          </w:p>
          <w:p w14:paraId="1A6DBFB4" w14:textId="77777777" w:rsidR="00B13DB6" w:rsidRDefault="00B13DB6" w:rsidP="00F81937">
            <w:pPr>
              <w:pStyle w:val="Text1"/>
              <w:widowControl w:val="0"/>
              <w:spacing w:line="276" w:lineRule="auto"/>
              <w:ind w:left="0"/>
              <w:jc w:val="left"/>
              <w:rPr>
                <w:rFonts w:ascii="Arial" w:hAnsi="Arial" w:cs="Arial"/>
                <w:szCs w:val="20"/>
              </w:rPr>
            </w:pPr>
            <w:r>
              <w:rPr>
                <w:rFonts w:ascii="Arial" w:hAnsi="Arial" w:cs="Arial"/>
                <w:szCs w:val="20"/>
              </w:rPr>
              <w:t xml:space="preserve">Adres do </w:t>
            </w:r>
            <w:proofErr w:type="gramStart"/>
            <w:r>
              <w:rPr>
                <w:rFonts w:ascii="Arial" w:hAnsi="Arial" w:cs="Arial"/>
                <w:szCs w:val="20"/>
              </w:rPr>
              <w:t>korespondencji</w:t>
            </w:r>
            <w:proofErr w:type="gramEnd"/>
            <w:r>
              <w:rPr>
                <w:rFonts w:ascii="Arial" w:hAnsi="Arial" w:cs="Arial"/>
                <w:szCs w:val="20"/>
              </w:rPr>
              <w:t xml:space="preserve"> jeżeli inny niż powyżej</w:t>
            </w:r>
          </w:p>
        </w:tc>
        <w:tc>
          <w:tcPr>
            <w:tcW w:w="6328" w:type="dxa"/>
            <w:tcBorders>
              <w:top w:val="single" w:sz="4" w:space="0" w:color="000000"/>
              <w:left w:val="single" w:sz="4" w:space="0" w:color="000000"/>
              <w:bottom w:val="single" w:sz="4" w:space="0" w:color="000000"/>
              <w:right w:val="single" w:sz="4" w:space="0" w:color="000000"/>
            </w:tcBorders>
            <w:vAlign w:val="center"/>
          </w:tcPr>
          <w:p w14:paraId="7F601230"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p w14:paraId="23A6A550"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p w14:paraId="4B20BADD"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tc>
      </w:tr>
      <w:tr w:rsidR="00B13DB6" w14:paraId="3F7E3408" w14:textId="77777777" w:rsidTr="00F81937">
        <w:trPr>
          <w:trHeight w:val="1223"/>
          <w:jc w:val="center"/>
        </w:trPr>
        <w:tc>
          <w:tcPr>
            <w:tcW w:w="3413" w:type="dxa"/>
            <w:tcBorders>
              <w:top w:val="single" w:sz="4" w:space="0" w:color="000000"/>
              <w:left w:val="single" w:sz="4" w:space="0" w:color="000000"/>
              <w:bottom w:val="single" w:sz="4" w:space="0" w:color="000000"/>
              <w:right w:val="single" w:sz="4" w:space="0" w:color="000000"/>
            </w:tcBorders>
          </w:tcPr>
          <w:p w14:paraId="3AA41345" w14:textId="77777777" w:rsidR="00B13DB6" w:rsidRDefault="00B13DB6" w:rsidP="00F81937">
            <w:pPr>
              <w:pStyle w:val="Text1"/>
              <w:widowControl w:val="0"/>
              <w:spacing w:after="0" w:line="276" w:lineRule="auto"/>
              <w:ind w:left="0"/>
              <w:rPr>
                <w:rFonts w:ascii="Arial" w:hAnsi="Arial" w:cs="Arial"/>
                <w:szCs w:val="20"/>
              </w:rPr>
            </w:pPr>
            <w:r>
              <w:rPr>
                <w:rFonts w:ascii="Arial" w:hAnsi="Arial" w:cs="Arial"/>
                <w:szCs w:val="20"/>
              </w:rPr>
              <w:t>Telefon,</w:t>
            </w:r>
          </w:p>
          <w:p w14:paraId="438417D5" w14:textId="77777777" w:rsidR="00B13DB6" w:rsidRDefault="00B13DB6" w:rsidP="00F81937">
            <w:pPr>
              <w:pStyle w:val="Text1"/>
              <w:widowControl w:val="0"/>
              <w:spacing w:after="0" w:line="276" w:lineRule="auto"/>
              <w:ind w:left="0"/>
              <w:rPr>
                <w:rFonts w:ascii="Arial" w:hAnsi="Arial" w:cs="Arial"/>
                <w:szCs w:val="20"/>
              </w:rPr>
            </w:pPr>
            <w:r>
              <w:rPr>
                <w:rFonts w:ascii="Arial" w:hAnsi="Arial" w:cs="Arial"/>
                <w:szCs w:val="20"/>
              </w:rPr>
              <w:t>Adres e-mail</w:t>
            </w:r>
          </w:p>
          <w:p w14:paraId="3D931115" w14:textId="77777777" w:rsidR="00B13DB6" w:rsidRDefault="00B13DB6" w:rsidP="00F81937">
            <w:pPr>
              <w:pStyle w:val="Text1"/>
              <w:widowControl w:val="0"/>
              <w:spacing w:after="0" w:line="276" w:lineRule="auto"/>
              <w:ind w:left="0"/>
              <w:rPr>
                <w:rFonts w:ascii="Arial" w:hAnsi="Arial" w:cs="Arial"/>
                <w:szCs w:val="20"/>
              </w:rPr>
            </w:pPr>
            <w:r>
              <w:rPr>
                <w:rFonts w:ascii="Arial" w:hAnsi="Arial" w:cs="Arial"/>
                <w:szCs w:val="20"/>
              </w:rPr>
              <w:t>Adres internetowy (adres www)</w:t>
            </w:r>
          </w:p>
        </w:tc>
        <w:tc>
          <w:tcPr>
            <w:tcW w:w="6328" w:type="dxa"/>
            <w:tcBorders>
              <w:top w:val="single" w:sz="4" w:space="0" w:color="000000"/>
              <w:left w:val="single" w:sz="4" w:space="0" w:color="000000"/>
              <w:bottom w:val="single" w:sz="4" w:space="0" w:color="000000"/>
              <w:right w:val="single" w:sz="4" w:space="0" w:color="000000"/>
            </w:tcBorders>
          </w:tcPr>
          <w:p w14:paraId="4E033024" w14:textId="77777777" w:rsidR="00B13DB6" w:rsidRDefault="00B13DB6" w:rsidP="00F81937">
            <w:pPr>
              <w:pStyle w:val="Text1"/>
              <w:widowControl w:val="0"/>
              <w:spacing w:after="0" w:line="276" w:lineRule="auto"/>
              <w:ind w:left="0"/>
              <w:jc w:val="center"/>
              <w:rPr>
                <w:rFonts w:ascii="Arial" w:hAnsi="Arial" w:cs="Arial"/>
                <w:szCs w:val="20"/>
              </w:rPr>
            </w:pPr>
            <w:r>
              <w:rPr>
                <w:rFonts w:ascii="Arial" w:hAnsi="Arial" w:cs="Arial"/>
                <w:szCs w:val="20"/>
              </w:rPr>
              <w:t>…………………………………..……………………………………………</w:t>
            </w:r>
          </w:p>
          <w:p w14:paraId="6B5AA2ED" w14:textId="77777777" w:rsidR="00B13DB6" w:rsidRDefault="00B13DB6" w:rsidP="00F81937">
            <w:pPr>
              <w:pStyle w:val="Text1"/>
              <w:widowControl w:val="0"/>
              <w:spacing w:after="0" w:line="276" w:lineRule="auto"/>
              <w:ind w:left="0"/>
              <w:jc w:val="center"/>
              <w:rPr>
                <w:rFonts w:ascii="Arial" w:hAnsi="Arial" w:cs="Arial"/>
                <w:szCs w:val="20"/>
              </w:rPr>
            </w:pPr>
            <w:r>
              <w:rPr>
                <w:rFonts w:ascii="Arial" w:hAnsi="Arial" w:cs="Arial"/>
                <w:szCs w:val="20"/>
              </w:rPr>
              <w:t>………………………………………………………………………………..</w:t>
            </w:r>
          </w:p>
          <w:p w14:paraId="0F2953BD" w14:textId="77777777" w:rsidR="00B13DB6" w:rsidRDefault="00B13DB6" w:rsidP="00F81937">
            <w:pPr>
              <w:pStyle w:val="Text1"/>
              <w:widowControl w:val="0"/>
              <w:spacing w:after="0" w:line="276" w:lineRule="auto"/>
              <w:ind w:left="0"/>
              <w:jc w:val="center"/>
              <w:rPr>
                <w:rFonts w:ascii="Arial" w:hAnsi="Arial" w:cs="Arial"/>
                <w:szCs w:val="20"/>
              </w:rPr>
            </w:pPr>
            <w:r>
              <w:rPr>
                <w:rFonts w:ascii="Arial" w:hAnsi="Arial" w:cs="Arial"/>
                <w:szCs w:val="20"/>
              </w:rPr>
              <w:t>………………………………………………………………………………..</w:t>
            </w:r>
          </w:p>
        </w:tc>
      </w:tr>
      <w:tr w:rsidR="00B13DB6" w14:paraId="63DB7DCC" w14:textId="77777777" w:rsidTr="00F81937">
        <w:trPr>
          <w:trHeight w:val="1223"/>
          <w:jc w:val="center"/>
        </w:trPr>
        <w:tc>
          <w:tcPr>
            <w:tcW w:w="9741" w:type="dxa"/>
            <w:gridSpan w:val="2"/>
            <w:tcBorders>
              <w:top w:val="single" w:sz="4" w:space="0" w:color="000000"/>
              <w:left w:val="single" w:sz="4" w:space="0" w:color="000000"/>
              <w:bottom w:val="single" w:sz="4" w:space="0" w:color="000000"/>
              <w:right w:val="single" w:sz="4" w:space="0" w:color="000000"/>
            </w:tcBorders>
          </w:tcPr>
          <w:p w14:paraId="679EDD7D" w14:textId="77777777" w:rsidR="00B13DB6" w:rsidRDefault="00B13DB6" w:rsidP="00F81937">
            <w:pPr>
              <w:pStyle w:val="Text1"/>
              <w:widowControl w:val="0"/>
              <w:spacing w:after="0" w:line="276" w:lineRule="auto"/>
              <w:ind w:left="0"/>
              <w:jc w:val="center"/>
              <w:rPr>
                <w:rFonts w:ascii="Arial" w:hAnsi="Arial" w:cs="Arial"/>
                <w:b/>
                <w:szCs w:val="20"/>
              </w:rPr>
            </w:pPr>
            <w:r>
              <w:rPr>
                <w:rFonts w:ascii="Arial" w:hAnsi="Arial" w:cs="Arial"/>
                <w:b/>
                <w:szCs w:val="20"/>
              </w:rPr>
              <w:t>UWAGA!!!</w:t>
            </w:r>
          </w:p>
          <w:p w14:paraId="54A3E24B" w14:textId="77777777" w:rsidR="00B13DB6" w:rsidRDefault="00B13DB6" w:rsidP="00F81937">
            <w:pPr>
              <w:pStyle w:val="Text1"/>
              <w:widowControl w:val="0"/>
              <w:spacing w:after="0" w:line="276" w:lineRule="auto"/>
              <w:ind w:left="0"/>
              <w:jc w:val="center"/>
              <w:rPr>
                <w:rFonts w:ascii="Arial" w:hAnsi="Arial" w:cs="Arial"/>
                <w:b/>
                <w:szCs w:val="20"/>
              </w:rPr>
            </w:pPr>
            <w:r>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2E2D47F1" w14:textId="77777777" w:rsidR="00B13DB6" w:rsidRDefault="00B13DB6" w:rsidP="00F81937">
            <w:pPr>
              <w:pStyle w:val="Text1"/>
              <w:widowControl w:val="0"/>
              <w:spacing w:after="0" w:line="276" w:lineRule="auto"/>
              <w:ind w:left="0"/>
              <w:jc w:val="center"/>
              <w:rPr>
                <w:rFonts w:ascii="Arial" w:hAnsi="Arial" w:cs="Arial"/>
                <w:b/>
                <w:szCs w:val="20"/>
              </w:rPr>
            </w:pPr>
            <w:r>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1A2DA339" w14:textId="77777777" w:rsidR="00B13DB6" w:rsidRDefault="00B13DB6" w:rsidP="00F81937">
            <w:pPr>
              <w:pStyle w:val="Text1"/>
              <w:widowControl w:val="0"/>
              <w:spacing w:line="276" w:lineRule="auto"/>
              <w:ind w:left="0"/>
              <w:jc w:val="center"/>
              <w:rPr>
                <w:rFonts w:ascii="Arial" w:hAnsi="Arial" w:cs="Arial"/>
                <w:b/>
                <w:szCs w:val="20"/>
              </w:rPr>
            </w:pPr>
            <w:r>
              <w:rPr>
                <w:rFonts w:ascii="Arial" w:hAnsi="Arial" w:cs="Arial"/>
                <w:b/>
                <w:szCs w:val="20"/>
              </w:rPr>
              <w:t>W takim przypadku Wykonawca nie może wnosić żadnych roszczeń do Zamawiającego.</w:t>
            </w:r>
          </w:p>
        </w:tc>
      </w:tr>
    </w:tbl>
    <w:p w14:paraId="7675EEDF" w14:textId="77777777" w:rsidR="00B13DB6" w:rsidRDefault="00B13DB6" w:rsidP="00B13DB6">
      <w:pPr>
        <w:spacing w:after="0"/>
        <w:rPr>
          <w:rFonts w:cs="Arial"/>
          <w:b/>
          <w:szCs w:val="20"/>
        </w:rPr>
      </w:pPr>
    </w:p>
    <w:p w14:paraId="2559D334" w14:textId="77777777" w:rsidR="00071195" w:rsidRPr="008D5CAD" w:rsidRDefault="00071195" w:rsidP="00071195">
      <w:pPr>
        <w:spacing w:after="0" w:line="23" w:lineRule="atLeast"/>
        <w:ind w:firstLine="6096"/>
        <w:rPr>
          <w:rFonts w:cs="Arial"/>
          <w:b/>
          <w:szCs w:val="20"/>
        </w:rPr>
      </w:pPr>
      <w:r w:rsidRPr="008D5CAD">
        <w:rPr>
          <w:rFonts w:cs="Arial"/>
          <w:b/>
          <w:szCs w:val="20"/>
        </w:rPr>
        <w:t>Miejskie Centrum Usług Wspólnych</w:t>
      </w:r>
    </w:p>
    <w:p w14:paraId="020844D7" w14:textId="77777777" w:rsidR="00071195" w:rsidRPr="008D5CAD" w:rsidRDefault="00071195" w:rsidP="00071195">
      <w:pPr>
        <w:spacing w:after="0" w:line="23" w:lineRule="atLeast"/>
        <w:ind w:firstLine="6096"/>
        <w:rPr>
          <w:rFonts w:cs="Arial"/>
          <w:b/>
          <w:szCs w:val="20"/>
        </w:rPr>
      </w:pPr>
      <w:r w:rsidRPr="008D5CAD">
        <w:rPr>
          <w:rFonts w:cs="Arial"/>
          <w:b/>
          <w:szCs w:val="20"/>
        </w:rPr>
        <w:t xml:space="preserve">w Radomiu </w:t>
      </w:r>
    </w:p>
    <w:p w14:paraId="1245A282" w14:textId="77777777" w:rsidR="00071195" w:rsidRPr="008D5CAD" w:rsidRDefault="00071195" w:rsidP="00071195">
      <w:pPr>
        <w:spacing w:after="0" w:line="23" w:lineRule="atLeast"/>
        <w:ind w:firstLine="6096"/>
        <w:rPr>
          <w:rFonts w:cs="Arial"/>
          <w:b/>
          <w:szCs w:val="20"/>
        </w:rPr>
      </w:pPr>
      <w:r w:rsidRPr="008D5CAD">
        <w:rPr>
          <w:rFonts w:cs="Arial"/>
          <w:b/>
          <w:szCs w:val="20"/>
        </w:rPr>
        <w:t>ul. Pułaskiego 9</w:t>
      </w:r>
    </w:p>
    <w:p w14:paraId="147803C3" w14:textId="77777777" w:rsidR="00071195" w:rsidRDefault="00071195" w:rsidP="00071195">
      <w:pPr>
        <w:spacing w:after="0" w:line="23" w:lineRule="atLeast"/>
        <w:ind w:firstLine="6096"/>
        <w:rPr>
          <w:rFonts w:cs="Arial"/>
          <w:szCs w:val="20"/>
        </w:rPr>
      </w:pPr>
      <w:r w:rsidRPr="008D5CAD">
        <w:rPr>
          <w:rFonts w:cs="Arial"/>
          <w:b/>
          <w:szCs w:val="20"/>
        </w:rPr>
        <w:t>26-600 Radom</w:t>
      </w:r>
    </w:p>
    <w:p w14:paraId="5B35129A" w14:textId="77777777" w:rsidR="00FA579D" w:rsidRDefault="00FA579D" w:rsidP="00B13DB6">
      <w:pPr>
        <w:spacing w:after="0" w:line="23" w:lineRule="atLeast"/>
        <w:rPr>
          <w:rFonts w:cs="Arial"/>
          <w:szCs w:val="20"/>
        </w:rPr>
      </w:pPr>
    </w:p>
    <w:p w14:paraId="1E1771B8" w14:textId="7A2F0A4F" w:rsidR="00B13DB6" w:rsidRDefault="00B13DB6" w:rsidP="00B13DB6">
      <w:pPr>
        <w:spacing w:after="0" w:line="23" w:lineRule="atLeast"/>
        <w:rPr>
          <w:rFonts w:cs="Arial"/>
          <w:szCs w:val="20"/>
        </w:rPr>
      </w:pPr>
      <w:r>
        <w:rPr>
          <w:rFonts w:cs="Arial"/>
          <w:szCs w:val="20"/>
        </w:rPr>
        <w:t>W odpowiedzi na zaproszenie do złożenia oferty cenowej z dnia</w:t>
      </w:r>
      <w:r w:rsidR="00365D28">
        <w:rPr>
          <w:rFonts w:cs="Arial"/>
          <w:szCs w:val="20"/>
        </w:rPr>
        <w:t xml:space="preserve"> 03.12.2025 </w:t>
      </w:r>
      <w:r>
        <w:rPr>
          <w:rFonts w:cs="Arial"/>
          <w:szCs w:val="20"/>
        </w:rPr>
        <w:t xml:space="preserve">roku, znak sprawy </w:t>
      </w:r>
      <w:r w:rsidRPr="0061015A">
        <w:rPr>
          <w:rFonts w:cs="Arial"/>
          <w:szCs w:val="20"/>
        </w:rPr>
        <w:t>DZP.271.1</w:t>
      </w:r>
      <w:r w:rsidR="00C9753E">
        <w:rPr>
          <w:rFonts w:cs="Arial"/>
          <w:szCs w:val="20"/>
        </w:rPr>
        <w:t>.</w:t>
      </w:r>
      <w:r w:rsidR="00AC78AF">
        <w:rPr>
          <w:rFonts w:cs="Arial"/>
          <w:szCs w:val="20"/>
        </w:rPr>
        <w:t>57</w:t>
      </w:r>
      <w:r w:rsidR="00C9753E">
        <w:rPr>
          <w:rFonts w:cs="Arial"/>
          <w:szCs w:val="20"/>
        </w:rPr>
        <w:t>.</w:t>
      </w:r>
      <w:r w:rsidRPr="0061015A">
        <w:rPr>
          <w:rFonts w:cs="Arial"/>
          <w:szCs w:val="20"/>
        </w:rPr>
        <w:t>202</w:t>
      </w:r>
      <w:r w:rsidR="001E6FE4">
        <w:rPr>
          <w:rFonts w:cs="Arial"/>
          <w:szCs w:val="20"/>
        </w:rPr>
        <w:t>5</w:t>
      </w:r>
      <w:r w:rsidR="00AB0F8A" w:rsidRPr="0061015A">
        <w:rPr>
          <w:rFonts w:cs="Arial"/>
          <w:szCs w:val="20"/>
        </w:rPr>
        <w:t>.MCz</w:t>
      </w:r>
      <w:r>
        <w:rPr>
          <w:rFonts w:cs="Arial"/>
          <w:szCs w:val="20"/>
        </w:rPr>
        <w:t xml:space="preserve"> dotyczące </w:t>
      </w:r>
      <w:r w:rsidRPr="00A855AB">
        <w:rPr>
          <w:rFonts w:cs="Arial"/>
          <w:szCs w:val="20"/>
        </w:rPr>
        <w:t xml:space="preserve">sukcesywnej dostawy wędlin wraz z transportem na </w:t>
      </w:r>
      <w:r w:rsidR="000569B9">
        <w:rPr>
          <w:rFonts w:cs="Arial"/>
          <w:szCs w:val="20"/>
        </w:rPr>
        <w:t>I</w:t>
      </w:r>
      <w:r w:rsidRPr="00A855AB">
        <w:rPr>
          <w:rFonts w:cs="Arial"/>
          <w:szCs w:val="20"/>
        </w:rPr>
        <w:t xml:space="preserve"> półrocze 202</w:t>
      </w:r>
      <w:r w:rsidR="006C5E4E">
        <w:rPr>
          <w:rFonts w:cs="Arial"/>
          <w:szCs w:val="20"/>
        </w:rPr>
        <w:t>6</w:t>
      </w:r>
      <w:r w:rsidRPr="00A855AB">
        <w:rPr>
          <w:rFonts w:cs="Arial"/>
          <w:szCs w:val="20"/>
        </w:rPr>
        <w:t xml:space="preserve"> roku dla Domu Pomocy Społecznej im. Św. Kazimierza, ul. Garbarsk</w:t>
      </w:r>
      <w:r w:rsidR="00F248B3">
        <w:rPr>
          <w:rFonts w:cs="Arial"/>
          <w:szCs w:val="20"/>
        </w:rPr>
        <w:t>a</w:t>
      </w:r>
      <w:r w:rsidRPr="00A855AB">
        <w:rPr>
          <w:rFonts w:cs="Arial"/>
          <w:szCs w:val="20"/>
        </w:rPr>
        <w:t xml:space="preserve"> 35, 26 – 600 Radom</w:t>
      </w:r>
      <w:r w:rsidR="00F248B3">
        <w:rPr>
          <w:rFonts w:cs="Arial"/>
          <w:szCs w:val="20"/>
        </w:rPr>
        <w:t>,</w:t>
      </w:r>
      <w:r>
        <w:rPr>
          <w:rFonts w:cs="Arial"/>
          <w:szCs w:val="20"/>
        </w:rPr>
        <w:t xml:space="preserve"> oferujemy kompleksowe wykonanie przedmiotu zamówienia zgodnie z poniższym wykazem:</w:t>
      </w:r>
    </w:p>
    <w:p w14:paraId="0472562C" w14:textId="77777777" w:rsidR="00902A6C" w:rsidRDefault="00902A6C" w:rsidP="00F5615D">
      <w:pPr>
        <w:spacing w:after="60"/>
        <w:rPr>
          <w:rFonts w:cs="Arial"/>
          <w:b/>
          <w:sz w:val="22"/>
          <w:szCs w:val="20"/>
          <w:u w:val="single"/>
        </w:rPr>
      </w:pPr>
    </w:p>
    <w:p w14:paraId="31607D8C" w14:textId="77777777" w:rsidR="00902A6C" w:rsidRPr="008A698A" w:rsidRDefault="00902A6C" w:rsidP="00902A6C">
      <w:pPr>
        <w:spacing w:line="240" w:lineRule="auto"/>
        <w:rPr>
          <w:rFonts w:cs="Arial"/>
          <w:b/>
          <w:bCs/>
          <w:sz w:val="22"/>
          <w:u w:val="single"/>
          <w:lang w:eastAsia="ar-SA"/>
        </w:rPr>
      </w:pPr>
      <w:bookmarkStart w:id="0" w:name="_Hlk90449228"/>
      <w:r w:rsidRPr="008A698A">
        <w:rPr>
          <w:rFonts w:cs="Arial"/>
          <w:b/>
          <w:bCs/>
          <w:sz w:val="22"/>
          <w:u w:val="single"/>
          <w:lang w:eastAsia="ar-SA"/>
        </w:rPr>
        <w:t>UWAGA: Brak wskazania w tabeli w formularzu cenowym nazwy oferowanego produktu będzie skutkowało, że oferta nie będzie podlegała ocenie przez Zamawiającego przy wyborze najkorzystniejszej oferty.</w:t>
      </w:r>
    </w:p>
    <w:bookmarkEnd w:id="0"/>
    <w:tbl>
      <w:tblPr>
        <w:tblW w:w="10261" w:type="dxa"/>
        <w:jc w:val="center"/>
        <w:tblLayout w:type="fixed"/>
        <w:tblCellMar>
          <w:top w:w="28" w:type="dxa"/>
          <w:left w:w="28" w:type="dxa"/>
          <w:bottom w:w="28" w:type="dxa"/>
          <w:right w:w="28" w:type="dxa"/>
        </w:tblCellMar>
        <w:tblLook w:val="04A0" w:firstRow="1" w:lastRow="0" w:firstColumn="1" w:lastColumn="0" w:noHBand="0" w:noVBand="1"/>
      </w:tblPr>
      <w:tblGrid>
        <w:gridCol w:w="512"/>
        <w:gridCol w:w="2176"/>
        <w:gridCol w:w="1276"/>
        <w:gridCol w:w="534"/>
        <w:gridCol w:w="631"/>
        <w:gridCol w:w="1017"/>
        <w:gridCol w:w="1139"/>
        <w:gridCol w:w="563"/>
        <w:gridCol w:w="919"/>
        <w:gridCol w:w="1494"/>
      </w:tblGrid>
      <w:tr w:rsidR="007B4DB2" w:rsidRPr="00133F6F" w14:paraId="7E785032" w14:textId="77777777" w:rsidTr="007B4DB2">
        <w:trPr>
          <w:trHeight w:val="901"/>
          <w:tblHeade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BD3A1A" w14:textId="77777777" w:rsidR="007B4DB2" w:rsidRPr="00F076AD" w:rsidRDefault="00D47DF3" w:rsidP="00275E93">
            <w:pPr>
              <w:widowControl w:val="0"/>
              <w:spacing w:after="0" w:line="240" w:lineRule="auto"/>
              <w:jc w:val="center"/>
              <w:rPr>
                <w:rFonts w:eastAsia="Times New Roman" w:cs="Arial"/>
                <w:b/>
                <w:szCs w:val="20"/>
                <w:lang w:eastAsia="ar-SA"/>
              </w:rPr>
            </w:pPr>
            <w:r>
              <w:rPr>
                <w:rFonts w:cs="Arial"/>
                <w:b/>
                <w:sz w:val="22"/>
                <w:szCs w:val="20"/>
                <w:u w:val="single"/>
              </w:rPr>
              <w:br w:type="page"/>
            </w:r>
            <w:r w:rsidR="007B4DB2" w:rsidRPr="00F076AD">
              <w:rPr>
                <w:rFonts w:eastAsia="Times New Roman" w:cs="Arial"/>
                <w:b/>
                <w:szCs w:val="20"/>
                <w:lang w:eastAsia="ar-SA"/>
              </w:rPr>
              <w:t>Lp.</w:t>
            </w:r>
          </w:p>
        </w:tc>
        <w:tc>
          <w:tcPr>
            <w:tcW w:w="21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6AD3E8" w14:textId="77777777" w:rsidR="007B4DB2" w:rsidRPr="00F076AD" w:rsidRDefault="007B4DB2" w:rsidP="00275E93">
            <w:pPr>
              <w:widowControl w:val="0"/>
              <w:spacing w:after="0" w:line="240" w:lineRule="auto"/>
              <w:jc w:val="center"/>
              <w:rPr>
                <w:rFonts w:eastAsia="Times New Roman" w:cs="Arial"/>
                <w:b/>
                <w:szCs w:val="20"/>
                <w:lang w:eastAsia="ar-SA"/>
              </w:rPr>
            </w:pPr>
            <w:r w:rsidRPr="00F076AD">
              <w:rPr>
                <w:rFonts w:eastAsia="Times New Roman" w:cs="Arial"/>
                <w:b/>
                <w:szCs w:val="20"/>
                <w:lang w:eastAsia="ar-SA"/>
              </w:rPr>
              <w:t>przedmiot zamówienia</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00504AAB" w14:textId="77777777" w:rsidR="007B4DB2" w:rsidRPr="00F076AD" w:rsidRDefault="007B4DB2" w:rsidP="00275E93">
            <w:pPr>
              <w:widowControl w:val="0"/>
              <w:spacing w:after="0" w:line="240" w:lineRule="auto"/>
              <w:jc w:val="center"/>
              <w:rPr>
                <w:rFonts w:eastAsia="Times New Roman" w:cs="Arial"/>
                <w:b/>
                <w:szCs w:val="20"/>
                <w:lang w:eastAsia="ar-SA"/>
              </w:rPr>
            </w:pPr>
            <w:r w:rsidRPr="0052111D">
              <w:rPr>
                <w:rFonts w:eastAsia="Times New Roman" w:cs="Arial"/>
                <w:b/>
                <w:szCs w:val="20"/>
                <w:lang w:eastAsia="ar-SA"/>
              </w:rPr>
              <w:t>Nazwa handlowa produktu</w:t>
            </w:r>
          </w:p>
        </w:tc>
        <w:tc>
          <w:tcPr>
            <w:tcW w:w="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4D3E5E" w14:textId="77777777" w:rsidR="007B4DB2" w:rsidRPr="00F076AD" w:rsidRDefault="007B4DB2" w:rsidP="00275E93">
            <w:pPr>
              <w:widowControl w:val="0"/>
              <w:spacing w:after="0" w:line="240" w:lineRule="auto"/>
              <w:jc w:val="center"/>
              <w:rPr>
                <w:rFonts w:eastAsia="Times New Roman" w:cs="Arial"/>
                <w:b/>
                <w:szCs w:val="20"/>
                <w:lang w:eastAsia="ar-SA"/>
              </w:rPr>
            </w:pPr>
            <w:r w:rsidRPr="00F076AD">
              <w:rPr>
                <w:rFonts w:eastAsia="Times New Roman" w:cs="Arial"/>
                <w:b/>
                <w:szCs w:val="20"/>
                <w:lang w:eastAsia="ar-SA"/>
              </w:rPr>
              <w:t>j. m.</w:t>
            </w:r>
          </w:p>
        </w:tc>
        <w:tc>
          <w:tcPr>
            <w:tcW w:w="63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55E511F" w14:textId="77777777" w:rsidR="007B4DB2" w:rsidRPr="00F076AD" w:rsidRDefault="007B4DB2" w:rsidP="00275E93">
            <w:pPr>
              <w:widowControl w:val="0"/>
              <w:spacing w:after="0" w:line="240" w:lineRule="auto"/>
              <w:jc w:val="center"/>
              <w:rPr>
                <w:rFonts w:eastAsia="Times New Roman" w:cs="Arial"/>
                <w:b/>
                <w:szCs w:val="20"/>
                <w:lang w:eastAsia="ar-SA"/>
              </w:rPr>
            </w:pPr>
            <w:r w:rsidRPr="00F076AD">
              <w:rPr>
                <w:rFonts w:eastAsia="Times New Roman" w:cs="Arial"/>
                <w:b/>
                <w:szCs w:val="20"/>
                <w:lang w:eastAsia="ar-SA"/>
              </w:rPr>
              <w:t>Ilość jedn.</w:t>
            </w:r>
          </w:p>
        </w:tc>
        <w:tc>
          <w:tcPr>
            <w:tcW w:w="10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5B0A98" w14:textId="77777777" w:rsidR="007B4DB2" w:rsidRPr="00F076AD" w:rsidRDefault="007B4DB2" w:rsidP="00275E93">
            <w:pPr>
              <w:widowControl w:val="0"/>
              <w:spacing w:after="0" w:line="240" w:lineRule="auto"/>
              <w:jc w:val="center"/>
              <w:rPr>
                <w:rFonts w:eastAsia="Times New Roman" w:cs="Arial"/>
                <w:b/>
                <w:szCs w:val="20"/>
                <w:lang w:eastAsia="ar-SA"/>
              </w:rPr>
            </w:pPr>
            <w:proofErr w:type="gramStart"/>
            <w:r w:rsidRPr="00F076AD">
              <w:rPr>
                <w:rFonts w:cs="Arial"/>
                <w:b/>
                <w:szCs w:val="20"/>
              </w:rPr>
              <w:t>Cena  jedn.</w:t>
            </w:r>
            <w:proofErr w:type="gramEnd"/>
            <w:r w:rsidRPr="00F076AD">
              <w:rPr>
                <w:rFonts w:cs="Arial"/>
                <w:b/>
                <w:szCs w:val="20"/>
              </w:rPr>
              <w:t xml:space="preserve">  netto</w:t>
            </w:r>
            <w:r w:rsidRPr="00F076AD">
              <w:rPr>
                <w:rFonts w:cs="Arial"/>
                <w:b/>
                <w:szCs w:val="20"/>
              </w:rPr>
              <w:br/>
              <w:t xml:space="preserve"> w PLN</w:t>
            </w:r>
          </w:p>
        </w:tc>
        <w:tc>
          <w:tcPr>
            <w:tcW w:w="113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B25E7C" w14:textId="77777777" w:rsidR="007B4DB2" w:rsidRPr="00F076AD" w:rsidRDefault="007B4DB2" w:rsidP="00275E93">
            <w:pPr>
              <w:widowControl w:val="0"/>
              <w:spacing w:after="0" w:line="240" w:lineRule="auto"/>
              <w:jc w:val="center"/>
              <w:rPr>
                <w:rFonts w:eastAsia="Times New Roman" w:cs="Arial"/>
                <w:b/>
                <w:szCs w:val="20"/>
                <w:lang w:eastAsia="ar-SA"/>
              </w:rPr>
            </w:pPr>
            <w:r w:rsidRPr="00F076AD">
              <w:rPr>
                <w:rFonts w:eastAsia="Times New Roman" w:cs="Arial"/>
                <w:b/>
                <w:szCs w:val="20"/>
                <w:lang w:eastAsia="ar-SA"/>
              </w:rPr>
              <w:t xml:space="preserve">wartość </w:t>
            </w:r>
            <w:r w:rsidRPr="00F076AD">
              <w:rPr>
                <w:rFonts w:eastAsia="Times New Roman" w:cs="Arial"/>
                <w:b/>
                <w:szCs w:val="20"/>
                <w:lang w:eastAsia="ar-SA"/>
              </w:rPr>
              <w:br/>
              <w:t xml:space="preserve">netto </w:t>
            </w:r>
            <w:r w:rsidRPr="00F076AD">
              <w:rPr>
                <w:rFonts w:eastAsia="Times New Roman" w:cs="Arial"/>
                <w:b/>
                <w:szCs w:val="20"/>
                <w:lang w:eastAsia="ar-SA"/>
              </w:rPr>
              <w:br/>
              <w:t>w PLN</w:t>
            </w:r>
          </w:p>
        </w:tc>
        <w:tc>
          <w:tcPr>
            <w:tcW w:w="56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6DF78DE" w14:textId="77777777" w:rsidR="007B4DB2" w:rsidRPr="00F076AD" w:rsidRDefault="007B4DB2" w:rsidP="00275E93">
            <w:pPr>
              <w:widowControl w:val="0"/>
              <w:spacing w:after="0" w:line="240" w:lineRule="auto"/>
              <w:jc w:val="center"/>
              <w:rPr>
                <w:rFonts w:eastAsia="Times New Roman" w:cs="Arial"/>
                <w:b/>
                <w:szCs w:val="20"/>
                <w:lang w:eastAsia="ar-SA"/>
              </w:rPr>
            </w:pPr>
            <w:r w:rsidRPr="00F076AD">
              <w:rPr>
                <w:rFonts w:eastAsia="Times New Roman" w:cs="Arial"/>
                <w:b/>
                <w:szCs w:val="20"/>
                <w:lang w:eastAsia="ar-SA"/>
              </w:rPr>
              <w:t>Stawka VAT%</w:t>
            </w:r>
          </w:p>
        </w:tc>
        <w:tc>
          <w:tcPr>
            <w:tcW w:w="9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62C8A82" w14:textId="77777777" w:rsidR="007B4DB2" w:rsidRPr="00F076AD" w:rsidRDefault="007B4DB2" w:rsidP="00275E93">
            <w:pPr>
              <w:widowControl w:val="0"/>
              <w:spacing w:after="0" w:line="240" w:lineRule="auto"/>
              <w:jc w:val="center"/>
              <w:rPr>
                <w:rFonts w:eastAsia="Times New Roman" w:cs="Arial"/>
                <w:b/>
                <w:szCs w:val="20"/>
                <w:lang w:eastAsia="ar-SA"/>
              </w:rPr>
            </w:pPr>
            <w:proofErr w:type="gramStart"/>
            <w:r w:rsidRPr="00F076AD">
              <w:rPr>
                <w:rFonts w:eastAsia="Times New Roman" w:cs="Arial"/>
                <w:b/>
                <w:szCs w:val="20"/>
                <w:lang w:eastAsia="ar-SA"/>
              </w:rPr>
              <w:t>wartość  Vat</w:t>
            </w:r>
            <w:proofErr w:type="gramEnd"/>
            <w:r w:rsidRPr="00F076AD">
              <w:rPr>
                <w:rFonts w:eastAsia="Times New Roman" w:cs="Arial"/>
                <w:b/>
                <w:szCs w:val="20"/>
                <w:lang w:eastAsia="ar-SA"/>
              </w:rPr>
              <w:t xml:space="preserve"> </w:t>
            </w:r>
            <w:r w:rsidRPr="00F076AD">
              <w:rPr>
                <w:rFonts w:eastAsia="Times New Roman" w:cs="Arial"/>
                <w:b/>
                <w:szCs w:val="20"/>
                <w:lang w:eastAsia="ar-SA"/>
              </w:rPr>
              <w:br/>
              <w:t>w PLN</w:t>
            </w:r>
          </w:p>
        </w:tc>
        <w:tc>
          <w:tcPr>
            <w:tcW w:w="14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5CA56FF" w14:textId="77777777" w:rsidR="007B4DB2" w:rsidRPr="00F076AD" w:rsidRDefault="007B4DB2" w:rsidP="00275E93">
            <w:pPr>
              <w:widowControl w:val="0"/>
              <w:spacing w:after="0" w:line="240" w:lineRule="auto"/>
              <w:jc w:val="center"/>
              <w:rPr>
                <w:rFonts w:eastAsia="Times New Roman" w:cs="Arial"/>
                <w:szCs w:val="20"/>
                <w:lang w:eastAsia="ar-SA"/>
              </w:rPr>
            </w:pPr>
            <w:proofErr w:type="gramStart"/>
            <w:r w:rsidRPr="00F076AD">
              <w:rPr>
                <w:rFonts w:eastAsia="Times New Roman" w:cs="Arial"/>
                <w:b/>
                <w:szCs w:val="20"/>
                <w:lang w:eastAsia="ar-SA"/>
              </w:rPr>
              <w:t>wartość  brutto</w:t>
            </w:r>
            <w:proofErr w:type="gramEnd"/>
            <w:r w:rsidRPr="00F076AD">
              <w:rPr>
                <w:rFonts w:eastAsia="Times New Roman" w:cs="Arial"/>
                <w:b/>
                <w:szCs w:val="20"/>
                <w:lang w:eastAsia="ar-SA"/>
              </w:rPr>
              <w:t xml:space="preserve"> </w:t>
            </w:r>
            <w:r w:rsidRPr="00F076AD">
              <w:rPr>
                <w:rFonts w:eastAsia="Times New Roman" w:cs="Arial"/>
                <w:b/>
                <w:szCs w:val="20"/>
                <w:lang w:eastAsia="ar-SA"/>
              </w:rPr>
              <w:br/>
              <w:t>w PLN</w:t>
            </w:r>
          </w:p>
        </w:tc>
      </w:tr>
      <w:tr w:rsidR="00FA7408" w:rsidRPr="00133F6F" w14:paraId="537633E9" w14:textId="77777777" w:rsidTr="007B4DB2">
        <w:trPr>
          <w:cantSplit/>
          <w:trHeight w:val="20"/>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8A98D04" w14:textId="77777777" w:rsidR="00FA7408" w:rsidRPr="00F076AD" w:rsidRDefault="00FA7408" w:rsidP="00FA7408">
            <w:pPr>
              <w:widowControl w:val="0"/>
              <w:numPr>
                <w:ilvl w:val="0"/>
                <w:numId w:val="36"/>
              </w:numPr>
              <w:tabs>
                <w:tab w:val="clear" w:pos="66"/>
              </w:tabs>
              <w:spacing w:after="0" w:line="240" w:lineRule="auto"/>
              <w:ind w:left="0" w:firstLine="0"/>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4B93C039" w14:textId="62210FA7" w:rsidR="00FA7408" w:rsidRDefault="00FA7408" w:rsidP="00FA7408">
            <w:pPr>
              <w:spacing w:after="0" w:line="240" w:lineRule="auto"/>
              <w:jc w:val="left"/>
              <w:rPr>
                <w:rFonts w:cs="Arial"/>
                <w:color w:val="000000"/>
                <w:szCs w:val="20"/>
                <w:lang w:eastAsia="pl-PL"/>
              </w:rPr>
            </w:pPr>
            <w:r>
              <w:rPr>
                <w:rFonts w:cs="Arial"/>
                <w:color w:val="000000"/>
                <w:szCs w:val="20"/>
              </w:rPr>
              <w:t>Baleron wędzony zawartość mięsa min.72%</w:t>
            </w:r>
          </w:p>
        </w:tc>
        <w:tc>
          <w:tcPr>
            <w:tcW w:w="1276" w:type="dxa"/>
            <w:tcBorders>
              <w:top w:val="single" w:sz="4" w:space="0" w:color="000000"/>
              <w:left w:val="single" w:sz="4" w:space="0" w:color="000000"/>
              <w:bottom w:val="single" w:sz="4" w:space="0" w:color="000000"/>
              <w:right w:val="single" w:sz="4" w:space="0" w:color="000000"/>
            </w:tcBorders>
          </w:tcPr>
          <w:p w14:paraId="7E422884"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4B1939AD" w14:textId="04285D37"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21C68714" w14:textId="1B8CAFAB" w:rsidR="00FA7408" w:rsidRDefault="00FA7408" w:rsidP="00FA7408">
            <w:pPr>
              <w:jc w:val="center"/>
              <w:rPr>
                <w:rFonts w:cs="Arial"/>
                <w:color w:val="000000"/>
                <w:szCs w:val="20"/>
              </w:rPr>
            </w:pPr>
            <w:r>
              <w:rPr>
                <w:rFonts w:cs="Arial"/>
                <w:color w:val="000000"/>
                <w:szCs w:val="20"/>
              </w:rPr>
              <w:t>25</w:t>
            </w:r>
          </w:p>
        </w:tc>
        <w:tc>
          <w:tcPr>
            <w:tcW w:w="1017" w:type="dxa"/>
            <w:tcBorders>
              <w:top w:val="single" w:sz="4" w:space="0" w:color="000000"/>
              <w:left w:val="single" w:sz="4" w:space="0" w:color="000000"/>
              <w:bottom w:val="single" w:sz="4" w:space="0" w:color="000000"/>
              <w:right w:val="single" w:sz="4" w:space="0" w:color="000000"/>
            </w:tcBorders>
            <w:vAlign w:val="center"/>
          </w:tcPr>
          <w:p w14:paraId="5838CCF3"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161B7972"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370EC4DC"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4CA2F979"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34970B9"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6391FAC2"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78B24F27"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6B937F61" w14:textId="296252E9" w:rsidR="00FA7408" w:rsidRDefault="00FA7408" w:rsidP="00FA7408">
            <w:pPr>
              <w:jc w:val="left"/>
              <w:rPr>
                <w:rFonts w:cs="Arial"/>
                <w:color w:val="000000"/>
                <w:szCs w:val="20"/>
              </w:rPr>
            </w:pPr>
            <w:r>
              <w:rPr>
                <w:rFonts w:cs="Arial"/>
                <w:color w:val="000000"/>
                <w:szCs w:val="20"/>
              </w:rPr>
              <w:t>Boczek wędzony</w:t>
            </w:r>
          </w:p>
        </w:tc>
        <w:tc>
          <w:tcPr>
            <w:tcW w:w="1276" w:type="dxa"/>
            <w:tcBorders>
              <w:top w:val="single" w:sz="4" w:space="0" w:color="000000"/>
              <w:left w:val="single" w:sz="4" w:space="0" w:color="000000"/>
              <w:bottom w:val="single" w:sz="4" w:space="0" w:color="000000"/>
              <w:right w:val="single" w:sz="4" w:space="0" w:color="000000"/>
            </w:tcBorders>
          </w:tcPr>
          <w:p w14:paraId="148AA1F4"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2573CEE8" w14:textId="7F3BFECC"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66D555C6" w14:textId="3BAAC37B" w:rsidR="00FA7408" w:rsidRDefault="00FA7408" w:rsidP="00FA7408">
            <w:pPr>
              <w:jc w:val="center"/>
              <w:rPr>
                <w:rFonts w:cs="Arial"/>
                <w:color w:val="000000"/>
                <w:szCs w:val="20"/>
              </w:rPr>
            </w:pPr>
            <w:r>
              <w:rPr>
                <w:rFonts w:cs="Arial"/>
                <w:color w:val="000000"/>
                <w:szCs w:val="20"/>
              </w:rPr>
              <w:t>4</w:t>
            </w:r>
          </w:p>
        </w:tc>
        <w:tc>
          <w:tcPr>
            <w:tcW w:w="1017" w:type="dxa"/>
            <w:tcBorders>
              <w:top w:val="single" w:sz="4" w:space="0" w:color="000000"/>
              <w:left w:val="single" w:sz="4" w:space="0" w:color="000000"/>
              <w:bottom w:val="single" w:sz="4" w:space="0" w:color="000000"/>
              <w:right w:val="single" w:sz="4" w:space="0" w:color="000000"/>
            </w:tcBorders>
            <w:vAlign w:val="center"/>
          </w:tcPr>
          <w:p w14:paraId="21486F50"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72E3167E"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CE2D617"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753BDCA3"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48C4078"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2F450A3F"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724DC309"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2C4012F4" w14:textId="3C1374EF" w:rsidR="00FA7408" w:rsidRDefault="00FA7408" w:rsidP="00FA7408">
            <w:pPr>
              <w:jc w:val="left"/>
              <w:rPr>
                <w:rFonts w:cs="Arial"/>
                <w:color w:val="000000"/>
                <w:szCs w:val="20"/>
              </w:rPr>
            </w:pPr>
            <w:r>
              <w:rPr>
                <w:rFonts w:cs="Arial"/>
                <w:color w:val="000000"/>
                <w:szCs w:val="20"/>
              </w:rPr>
              <w:t>Kaszanka gryczana w osłonce naturalnej</w:t>
            </w:r>
          </w:p>
        </w:tc>
        <w:tc>
          <w:tcPr>
            <w:tcW w:w="1276" w:type="dxa"/>
            <w:tcBorders>
              <w:top w:val="single" w:sz="4" w:space="0" w:color="000000"/>
              <w:left w:val="single" w:sz="4" w:space="0" w:color="000000"/>
              <w:bottom w:val="single" w:sz="4" w:space="0" w:color="000000"/>
              <w:right w:val="single" w:sz="4" w:space="0" w:color="000000"/>
            </w:tcBorders>
          </w:tcPr>
          <w:p w14:paraId="3123D6A9"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46EED7D4" w14:textId="211A2AC4"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53DAAFF7" w14:textId="03E755F5" w:rsidR="00FA7408" w:rsidRDefault="00FA7408" w:rsidP="00FA7408">
            <w:pPr>
              <w:jc w:val="center"/>
              <w:rPr>
                <w:rFonts w:cs="Arial"/>
                <w:color w:val="000000"/>
                <w:szCs w:val="20"/>
              </w:rPr>
            </w:pPr>
            <w:r>
              <w:rPr>
                <w:rFonts w:cs="Arial"/>
                <w:color w:val="000000"/>
                <w:szCs w:val="20"/>
              </w:rPr>
              <w:t>30</w:t>
            </w:r>
          </w:p>
        </w:tc>
        <w:tc>
          <w:tcPr>
            <w:tcW w:w="1017" w:type="dxa"/>
            <w:tcBorders>
              <w:top w:val="single" w:sz="4" w:space="0" w:color="000000"/>
              <w:left w:val="single" w:sz="4" w:space="0" w:color="000000"/>
              <w:bottom w:val="single" w:sz="4" w:space="0" w:color="000000"/>
              <w:right w:val="single" w:sz="4" w:space="0" w:color="000000"/>
            </w:tcBorders>
            <w:vAlign w:val="center"/>
          </w:tcPr>
          <w:p w14:paraId="079D694E"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3CDD8F42"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1ACD9A1D"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5C9E1AC8"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876591A"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387B8C63"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6A6D786"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49A6F1D7" w14:textId="5179C8D1" w:rsidR="00FA7408" w:rsidRDefault="00FA7408" w:rsidP="00FA7408">
            <w:pPr>
              <w:jc w:val="left"/>
              <w:rPr>
                <w:rFonts w:cs="Arial"/>
                <w:color w:val="000000"/>
                <w:szCs w:val="20"/>
              </w:rPr>
            </w:pPr>
            <w:r>
              <w:rPr>
                <w:rFonts w:cs="Arial"/>
                <w:color w:val="000000"/>
                <w:szCs w:val="20"/>
              </w:rPr>
              <w:t>Kiełbasa wiejska zawartość mięsa min 80%</w:t>
            </w:r>
          </w:p>
        </w:tc>
        <w:tc>
          <w:tcPr>
            <w:tcW w:w="1276" w:type="dxa"/>
            <w:tcBorders>
              <w:top w:val="single" w:sz="4" w:space="0" w:color="000000"/>
              <w:left w:val="single" w:sz="4" w:space="0" w:color="000000"/>
              <w:bottom w:val="single" w:sz="4" w:space="0" w:color="000000"/>
              <w:right w:val="single" w:sz="4" w:space="0" w:color="000000"/>
            </w:tcBorders>
          </w:tcPr>
          <w:p w14:paraId="2498ADDB"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105281DA" w14:textId="5CD946AF"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484C5320" w14:textId="167987A3" w:rsidR="00FA7408" w:rsidRDefault="00FA7408" w:rsidP="00FA7408">
            <w:pPr>
              <w:jc w:val="center"/>
              <w:rPr>
                <w:rFonts w:cs="Arial"/>
                <w:color w:val="000000"/>
                <w:szCs w:val="20"/>
              </w:rPr>
            </w:pPr>
            <w:r>
              <w:rPr>
                <w:rFonts w:cs="Arial"/>
                <w:color w:val="000000"/>
                <w:szCs w:val="20"/>
              </w:rPr>
              <w:t>5</w:t>
            </w:r>
          </w:p>
        </w:tc>
        <w:tc>
          <w:tcPr>
            <w:tcW w:w="1017" w:type="dxa"/>
            <w:tcBorders>
              <w:top w:val="single" w:sz="4" w:space="0" w:color="000000"/>
              <w:left w:val="single" w:sz="4" w:space="0" w:color="000000"/>
              <w:bottom w:val="single" w:sz="4" w:space="0" w:color="000000"/>
              <w:right w:val="single" w:sz="4" w:space="0" w:color="000000"/>
            </w:tcBorders>
            <w:vAlign w:val="center"/>
          </w:tcPr>
          <w:p w14:paraId="331DBEAE"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1728DAB3"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155AD56E"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58BA8C9D"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7B150F5"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7A23A2F4"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76C59372"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14B66252" w14:textId="4819EB84" w:rsidR="00FA7408" w:rsidRDefault="00FA7408" w:rsidP="00FA7408">
            <w:pPr>
              <w:jc w:val="left"/>
              <w:rPr>
                <w:rFonts w:cs="Arial"/>
                <w:color w:val="000000"/>
                <w:szCs w:val="20"/>
              </w:rPr>
            </w:pPr>
            <w:r>
              <w:rPr>
                <w:rFonts w:cs="Arial"/>
                <w:color w:val="000000"/>
                <w:szCs w:val="20"/>
              </w:rPr>
              <w:t xml:space="preserve">Kiełbasa </w:t>
            </w:r>
            <w:proofErr w:type="gramStart"/>
            <w:r>
              <w:rPr>
                <w:rFonts w:cs="Arial"/>
                <w:color w:val="000000"/>
                <w:szCs w:val="20"/>
              </w:rPr>
              <w:t>debreczyńska  zawartość</w:t>
            </w:r>
            <w:proofErr w:type="gramEnd"/>
            <w:r>
              <w:rPr>
                <w:rFonts w:cs="Arial"/>
                <w:color w:val="000000"/>
                <w:szCs w:val="20"/>
              </w:rPr>
              <w:t xml:space="preserve"> mięsa min.75%</w:t>
            </w:r>
          </w:p>
        </w:tc>
        <w:tc>
          <w:tcPr>
            <w:tcW w:w="1276" w:type="dxa"/>
            <w:tcBorders>
              <w:top w:val="single" w:sz="4" w:space="0" w:color="000000"/>
              <w:left w:val="single" w:sz="4" w:space="0" w:color="000000"/>
              <w:bottom w:val="single" w:sz="4" w:space="0" w:color="000000"/>
              <w:right w:val="single" w:sz="4" w:space="0" w:color="000000"/>
            </w:tcBorders>
          </w:tcPr>
          <w:p w14:paraId="33E69877"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3073DB4F" w14:textId="4F552672"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67B12383" w14:textId="10B0C007" w:rsidR="00FA7408" w:rsidRDefault="00FA7408" w:rsidP="00FA7408">
            <w:pPr>
              <w:jc w:val="center"/>
              <w:rPr>
                <w:rFonts w:cs="Arial"/>
                <w:color w:val="000000"/>
                <w:szCs w:val="20"/>
              </w:rPr>
            </w:pPr>
            <w:r>
              <w:rPr>
                <w:rFonts w:cs="Arial"/>
                <w:color w:val="000000"/>
                <w:szCs w:val="20"/>
              </w:rPr>
              <w:t>35</w:t>
            </w:r>
          </w:p>
        </w:tc>
        <w:tc>
          <w:tcPr>
            <w:tcW w:w="1017" w:type="dxa"/>
            <w:tcBorders>
              <w:top w:val="single" w:sz="4" w:space="0" w:color="000000"/>
              <w:left w:val="single" w:sz="4" w:space="0" w:color="000000"/>
              <w:bottom w:val="single" w:sz="4" w:space="0" w:color="000000"/>
              <w:right w:val="single" w:sz="4" w:space="0" w:color="000000"/>
            </w:tcBorders>
            <w:vAlign w:val="center"/>
          </w:tcPr>
          <w:p w14:paraId="11AC532D"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1AFF9F1F"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5B881D76"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0FDF105C"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7B8360C0"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63F2864C"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42F588F"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676551C5" w14:textId="256D0EE1" w:rsidR="00FA7408" w:rsidRDefault="00FA7408" w:rsidP="00FA7408">
            <w:pPr>
              <w:jc w:val="left"/>
              <w:rPr>
                <w:rFonts w:cs="Arial"/>
                <w:color w:val="000000"/>
                <w:szCs w:val="20"/>
              </w:rPr>
            </w:pPr>
            <w:r>
              <w:rPr>
                <w:rFonts w:cs="Arial"/>
                <w:color w:val="000000"/>
                <w:szCs w:val="20"/>
              </w:rPr>
              <w:t>Kiełbasa krakowska zawartość mięsa min.75%</w:t>
            </w:r>
          </w:p>
        </w:tc>
        <w:tc>
          <w:tcPr>
            <w:tcW w:w="1276" w:type="dxa"/>
            <w:tcBorders>
              <w:top w:val="single" w:sz="4" w:space="0" w:color="000000"/>
              <w:left w:val="single" w:sz="4" w:space="0" w:color="000000"/>
              <w:bottom w:val="single" w:sz="4" w:space="0" w:color="000000"/>
              <w:right w:val="single" w:sz="4" w:space="0" w:color="000000"/>
            </w:tcBorders>
          </w:tcPr>
          <w:p w14:paraId="34FEDB04"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30250A3C" w14:textId="67C3937F"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18067B36" w14:textId="54FE6FDD" w:rsidR="00FA7408" w:rsidRDefault="00FA7408" w:rsidP="00FA7408">
            <w:pPr>
              <w:jc w:val="center"/>
              <w:rPr>
                <w:rFonts w:cs="Arial"/>
                <w:color w:val="000000"/>
                <w:szCs w:val="20"/>
              </w:rPr>
            </w:pPr>
            <w:r>
              <w:rPr>
                <w:rFonts w:cs="Arial"/>
                <w:color w:val="000000"/>
                <w:szCs w:val="20"/>
              </w:rPr>
              <w:t>40</w:t>
            </w:r>
          </w:p>
        </w:tc>
        <w:tc>
          <w:tcPr>
            <w:tcW w:w="1017" w:type="dxa"/>
            <w:tcBorders>
              <w:top w:val="single" w:sz="4" w:space="0" w:color="000000"/>
              <w:left w:val="single" w:sz="4" w:space="0" w:color="000000"/>
              <w:bottom w:val="single" w:sz="4" w:space="0" w:color="000000"/>
              <w:right w:val="single" w:sz="4" w:space="0" w:color="000000"/>
            </w:tcBorders>
            <w:vAlign w:val="center"/>
          </w:tcPr>
          <w:p w14:paraId="4BB1912C"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761B148E"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7F0880C"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19FDC99"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5CDEA1D0"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624F3D1A"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A16F45D"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0DA97D10" w14:textId="63E0A51A" w:rsidR="00FA7408" w:rsidRDefault="00FA7408" w:rsidP="00FA7408">
            <w:pPr>
              <w:jc w:val="left"/>
              <w:rPr>
                <w:rFonts w:cs="Arial"/>
                <w:color w:val="000000"/>
                <w:szCs w:val="20"/>
              </w:rPr>
            </w:pPr>
            <w:r>
              <w:rPr>
                <w:rFonts w:cs="Arial"/>
                <w:color w:val="000000"/>
                <w:szCs w:val="20"/>
              </w:rPr>
              <w:t>Kiełbasa parówkowa 1 szt. 90-110g zawartość mięsa min.60%</w:t>
            </w:r>
          </w:p>
        </w:tc>
        <w:tc>
          <w:tcPr>
            <w:tcW w:w="1276" w:type="dxa"/>
            <w:tcBorders>
              <w:top w:val="single" w:sz="4" w:space="0" w:color="000000"/>
              <w:left w:val="single" w:sz="4" w:space="0" w:color="000000"/>
              <w:bottom w:val="single" w:sz="4" w:space="0" w:color="000000"/>
              <w:right w:val="single" w:sz="4" w:space="0" w:color="000000"/>
            </w:tcBorders>
          </w:tcPr>
          <w:p w14:paraId="3A2F8A28"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4CD3F4FA" w14:textId="40164D5F"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7A69E97E" w14:textId="32A3186B" w:rsidR="00FA7408" w:rsidRDefault="00FA7408" w:rsidP="00FA7408">
            <w:pPr>
              <w:jc w:val="center"/>
              <w:rPr>
                <w:rFonts w:cs="Arial"/>
                <w:color w:val="000000"/>
                <w:szCs w:val="20"/>
              </w:rPr>
            </w:pPr>
            <w:r>
              <w:rPr>
                <w:rFonts w:cs="Arial"/>
                <w:color w:val="000000"/>
                <w:szCs w:val="20"/>
              </w:rPr>
              <w:t>24</w:t>
            </w:r>
          </w:p>
        </w:tc>
        <w:tc>
          <w:tcPr>
            <w:tcW w:w="1017" w:type="dxa"/>
            <w:tcBorders>
              <w:top w:val="single" w:sz="4" w:space="0" w:color="000000"/>
              <w:left w:val="single" w:sz="4" w:space="0" w:color="000000"/>
              <w:bottom w:val="single" w:sz="4" w:space="0" w:color="000000"/>
              <w:right w:val="single" w:sz="4" w:space="0" w:color="000000"/>
            </w:tcBorders>
            <w:vAlign w:val="center"/>
          </w:tcPr>
          <w:p w14:paraId="4C2F7C56"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4C1C8EE"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29463C90"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068E1B96"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4C4F09C"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03832107"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4E803A3"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23E03AFD" w14:textId="3C2ACEB5" w:rsidR="00FA7408" w:rsidRDefault="00FA7408" w:rsidP="00FA7408">
            <w:pPr>
              <w:jc w:val="left"/>
              <w:rPr>
                <w:rFonts w:cs="Arial"/>
                <w:color w:val="000000"/>
                <w:szCs w:val="20"/>
              </w:rPr>
            </w:pPr>
            <w:r>
              <w:rPr>
                <w:rFonts w:cs="Arial"/>
                <w:color w:val="000000"/>
                <w:szCs w:val="20"/>
              </w:rPr>
              <w:t>Kiełbasa podwawelska zawartość mięsa min.75%</w:t>
            </w:r>
          </w:p>
        </w:tc>
        <w:tc>
          <w:tcPr>
            <w:tcW w:w="1276" w:type="dxa"/>
            <w:tcBorders>
              <w:top w:val="single" w:sz="4" w:space="0" w:color="000000"/>
              <w:left w:val="single" w:sz="4" w:space="0" w:color="000000"/>
              <w:bottom w:val="single" w:sz="4" w:space="0" w:color="000000"/>
              <w:right w:val="single" w:sz="4" w:space="0" w:color="000000"/>
            </w:tcBorders>
          </w:tcPr>
          <w:p w14:paraId="6C43CD48"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0027270A" w14:textId="35EC91B8"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7911630D" w14:textId="4F9F194F" w:rsidR="00FA7408" w:rsidRDefault="00FA7408" w:rsidP="00FA7408">
            <w:pPr>
              <w:jc w:val="center"/>
              <w:rPr>
                <w:rFonts w:cs="Arial"/>
                <w:color w:val="000000"/>
                <w:szCs w:val="20"/>
              </w:rPr>
            </w:pPr>
            <w:r>
              <w:rPr>
                <w:rFonts w:cs="Arial"/>
                <w:color w:val="000000"/>
                <w:szCs w:val="20"/>
              </w:rPr>
              <w:t>25</w:t>
            </w:r>
          </w:p>
        </w:tc>
        <w:tc>
          <w:tcPr>
            <w:tcW w:w="1017" w:type="dxa"/>
            <w:tcBorders>
              <w:top w:val="single" w:sz="4" w:space="0" w:color="000000"/>
              <w:left w:val="single" w:sz="4" w:space="0" w:color="000000"/>
              <w:bottom w:val="single" w:sz="4" w:space="0" w:color="000000"/>
              <w:right w:val="single" w:sz="4" w:space="0" w:color="000000"/>
            </w:tcBorders>
            <w:vAlign w:val="center"/>
          </w:tcPr>
          <w:p w14:paraId="2B11E150"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67FD7807"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1F286B4"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502658EB"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A2E0BAF"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54889A96"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896C4F6"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2B0EECC8" w14:textId="5148BDAF" w:rsidR="00FA7408" w:rsidRDefault="00FA7408" w:rsidP="00FA7408">
            <w:pPr>
              <w:jc w:val="left"/>
              <w:rPr>
                <w:rFonts w:cs="Arial"/>
                <w:color w:val="000000"/>
                <w:szCs w:val="20"/>
              </w:rPr>
            </w:pPr>
            <w:r>
              <w:rPr>
                <w:rFonts w:cs="Arial"/>
                <w:color w:val="000000"/>
                <w:szCs w:val="20"/>
              </w:rPr>
              <w:t>Kiełbasa szynkowa wieprzowa zawartość mięsa min.75%</w:t>
            </w:r>
          </w:p>
        </w:tc>
        <w:tc>
          <w:tcPr>
            <w:tcW w:w="1276" w:type="dxa"/>
            <w:tcBorders>
              <w:top w:val="single" w:sz="4" w:space="0" w:color="000000"/>
              <w:left w:val="single" w:sz="4" w:space="0" w:color="000000"/>
              <w:bottom w:val="single" w:sz="4" w:space="0" w:color="000000"/>
              <w:right w:val="single" w:sz="4" w:space="0" w:color="000000"/>
            </w:tcBorders>
          </w:tcPr>
          <w:p w14:paraId="769E7F35"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39830A31" w14:textId="259AC0E5"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732AD00A" w14:textId="3CE6D8D3" w:rsidR="00FA7408" w:rsidRDefault="00FA7408" w:rsidP="00FA7408">
            <w:pPr>
              <w:jc w:val="center"/>
              <w:rPr>
                <w:rFonts w:cs="Arial"/>
                <w:color w:val="000000"/>
                <w:szCs w:val="20"/>
              </w:rPr>
            </w:pPr>
            <w:r>
              <w:rPr>
                <w:rFonts w:cs="Arial"/>
                <w:color w:val="000000"/>
                <w:szCs w:val="20"/>
              </w:rPr>
              <w:t>30</w:t>
            </w:r>
          </w:p>
        </w:tc>
        <w:tc>
          <w:tcPr>
            <w:tcW w:w="1017" w:type="dxa"/>
            <w:tcBorders>
              <w:top w:val="single" w:sz="4" w:space="0" w:color="000000"/>
              <w:left w:val="single" w:sz="4" w:space="0" w:color="000000"/>
              <w:bottom w:val="single" w:sz="4" w:space="0" w:color="000000"/>
              <w:right w:val="single" w:sz="4" w:space="0" w:color="000000"/>
            </w:tcBorders>
            <w:vAlign w:val="center"/>
          </w:tcPr>
          <w:p w14:paraId="4C7C1275"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EDCF209"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D3E33D1"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65685A9"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05268BA"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039D6CD6"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79F3F5E"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534EA894" w14:textId="6EA1CACC" w:rsidR="00FA7408" w:rsidRDefault="00FA7408" w:rsidP="00FA7408">
            <w:pPr>
              <w:jc w:val="left"/>
              <w:rPr>
                <w:rFonts w:cs="Arial"/>
                <w:color w:val="000000"/>
                <w:szCs w:val="20"/>
              </w:rPr>
            </w:pPr>
            <w:r>
              <w:rPr>
                <w:rFonts w:cs="Arial"/>
                <w:color w:val="000000"/>
                <w:szCs w:val="20"/>
              </w:rPr>
              <w:t>Kiełbasa żywiecka zawartość mięsa min.80%</w:t>
            </w:r>
          </w:p>
        </w:tc>
        <w:tc>
          <w:tcPr>
            <w:tcW w:w="1276" w:type="dxa"/>
            <w:tcBorders>
              <w:top w:val="single" w:sz="4" w:space="0" w:color="000000"/>
              <w:left w:val="single" w:sz="4" w:space="0" w:color="000000"/>
              <w:bottom w:val="single" w:sz="4" w:space="0" w:color="000000"/>
              <w:right w:val="single" w:sz="4" w:space="0" w:color="000000"/>
            </w:tcBorders>
          </w:tcPr>
          <w:p w14:paraId="0BA60EC9"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7C91E066" w14:textId="7F18E300"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035AAFC8" w14:textId="78C97AB9" w:rsidR="00FA7408" w:rsidRDefault="00FA7408" w:rsidP="00FA7408">
            <w:pPr>
              <w:jc w:val="center"/>
              <w:rPr>
                <w:rFonts w:cs="Arial"/>
                <w:color w:val="000000"/>
                <w:szCs w:val="20"/>
              </w:rPr>
            </w:pPr>
            <w:r>
              <w:rPr>
                <w:rFonts w:cs="Arial"/>
                <w:color w:val="000000"/>
                <w:szCs w:val="20"/>
              </w:rPr>
              <w:t>35</w:t>
            </w:r>
          </w:p>
        </w:tc>
        <w:tc>
          <w:tcPr>
            <w:tcW w:w="1017" w:type="dxa"/>
            <w:tcBorders>
              <w:top w:val="single" w:sz="4" w:space="0" w:color="000000"/>
              <w:left w:val="single" w:sz="4" w:space="0" w:color="000000"/>
              <w:bottom w:val="single" w:sz="4" w:space="0" w:color="000000"/>
              <w:right w:val="single" w:sz="4" w:space="0" w:color="000000"/>
            </w:tcBorders>
            <w:vAlign w:val="center"/>
          </w:tcPr>
          <w:p w14:paraId="49162F8C"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732AE7EC"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50102F50"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17F3DD2B"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1786A94"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5EF2F3EE"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96502A4"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43233C0E" w14:textId="4FEDE759" w:rsidR="00FA7408" w:rsidRDefault="00FA7408" w:rsidP="00FA7408">
            <w:pPr>
              <w:jc w:val="left"/>
              <w:rPr>
                <w:rFonts w:cs="Arial"/>
                <w:color w:val="000000"/>
                <w:szCs w:val="20"/>
              </w:rPr>
            </w:pPr>
            <w:r>
              <w:rPr>
                <w:rFonts w:cs="Arial"/>
                <w:color w:val="000000"/>
                <w:szCs w:val="20"/>
              </w:rPr>
              <w:t>Kurczak faszerowany zawartość mięsa min.80%</w:t>
            </w:r>
          </w:p>
        </w:tc>
        <w:tc>
          <w:tcPr>
            <w:tcW w:w="1276" w:type="dxa"/>
            <w:tcBorders>
              <w:top w:val="single" w:sz="4" w:space="0" w:color="000000"/>
              <w:left w:val="single" w:sz="4" w:space="0" w:color="000000"/>
              <w:bottom w:val="single" w:sz="4" w:space="0" w:color="000000"/>
              <w:right w:val="single" w:sz="4" w:space="0" w:color="000000"/>
            </w:tcBorders>
          </w:tcPr>
          <w:p w14:paraId="39C3C3F2"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2640F31B" w14:textId="6475F1A2"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24BB24A2" w14:textId="1BC3B962" w:rsidR="00FA7408" w:rsidRDefault="00FA7408" w:rsidP="00FA7408">
            <w:pPr>
              <w:jc w:val="center"/>
              <w:rPr>
                <w:rFonts w:cs="Arial"/>
                <w:color w:val="000000"/>
                <w:szCs w:val="20"/>
              </w:rPr>
            </w:pPr>
            <w:r>
              <w:rPr>
                <w:rFonts w:cs="Arial"/>
                <w:color w:val="000000"/>
                <w:szCs w:val="20"/>
              </w:rPr>
              <w:t>25</w:t>
            </w:r>
          </w:p>
        </w:tc>
        <w:tc>
          <w:tcPr>
            <w:tcW w:w="1017" w:type="dxa"/>
            <w:tcBorders>
              <w:top w:val="single" w:sz="4" w:space="0" w:color="000000"/>
              <w:left w:val="single" w:sz="4" w:space="0" w:color="000000"/>
              <w:bottom w:val="single" w:sz="4" w:space="0" w:color="000000"/>
              <w:right w:val="single" w:sz="4" w:space="0" w:color="000000"/>
            </w:tcBorders>
            <w:vAlign w:val="center"/>
          </w:tcPr>
          <w:p w14:paraId="3A791BD1"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32CE6E8"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7CA34525"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1EA087BE"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F843BB3"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0CFDE656"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984CA41"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664FDC74" w14:textId="74D12941" w:rsidR="00FA7408" w:rsidRDefault="00FA7408" w:rsidP="00FA7408">
            <w:pPr>
              <w:jc w:val="left"/>
              <w:rPr>
                <w:rFonts w:cs="Arial"/>
                <w:color w:val="000000"/>
                <w:szCs w:val="20"/>
              </w:rPr>
            </w:pPr>
            <w:r>
              <w:rPr>
                <w:rFonts w:cs="Arial"/>
                <w:color w:val="000000"/>
                <w:szCs w:val="20"/>
              </w:rPr>
              <w:t>Łopatka pieczona zawartość mięsa min.85%</w:t>
            </w:r>
          </w:p>
        </w:tc>
        <w:tc>
          <w:tcPr>
            <w:tcW w:w="1276" w:type="dxa"/>
            <w:tcBorders>
              <w:top w:val="single" w:sz="4" w:space="0" w:color="000000"/>
              <w:left w:val="single" w:sz="4" w:space="0" w:color="000000"/>
              <w:bottom w:val="single" w:sz="4" w:space="0" w:color="000000"/>
              <w:right w:val="single" w:sz="4" w:space="0" w:color="000000"/>
            </w:tcBorders>
          </w:tcPr>
          <w:p w14:paraId="20C93ADD"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62E3F943" w14:textId="3EAB9CCC"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5EDE7C65" w14:textId="58AB20CA" w:rsidR="00FA7408" w:rsidRDefault="00FA7408" w:rsidP="00FA7408">
            <w:pPr>
              <w:jc w:val="center"/>
              <w:rPr>
                <w:rFonts w:cs="Arial"/>
                <w:color w:val="000000"/>
                <w:szCs w:val="20"/>
              </w:rPr>
            </w:pPr>
            <w:r>
              <w:rPr>
                <w:rFonts w:cs="Arial"/>
                <w:color w:val="000000"/>
                <w:szCs w:val="20"/>
              </w:rPr>
              <w:t>10</w:t>
            </w:r>
          </w:p>
        </w:tc>
        <w:tc>
          <w:tcPr>
            <w:tcW w:w="1017" w:type="dxa"/>
            <w:tcBorders>
              <w:top w:val="single" w:sz="4" w:space="0" w:color="000000"/>
              <w:left w:val="single" w:sz="4" w:space="0" w:color="000000"/>
              <w:bottom w:val="single" w:sz="4" w:space="0" w:color="000000"/>
              <w:right w:val="single" w:sz="4" w:space="0" w:color="000000"/>
            </w:tcBorders>
            <w:vAlign w:val="center"/>
          </w:tcPr>
          <w:p w14:paraId="18570E9A"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ED7F09A"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1D3628CD"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41C806AE"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1B5229E"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7E7E6951"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37A2A0B"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00AB8F56" w14:textId="1728A059" w:rsidR="00FA7408" w:rsidRDefault="00FA7408" w:rsidP="00FA7408">
            <w:pPr>
              <w:jc w:val="left"/>
              <w:rPr>
                <w:rFonts w:cs="Arial"/>
                <w:color w:val="000000"/>
                <w:szCs w:val="20"/>
              </w:rPr>
            </w:pPr>
            <w:r>
              <w:rPr>
                <w:rFonts w:cs="Arial"/>
                <w:color w:val="000000"/>
                <w:szCs w:val="20"/>
              </w:rPr>
              <w:t>Mielonka wieprzowa zawartość mięsa min.65%</w:t>
            </w:r>
          </w:p>
        </w:tc>
        <w:tc>
          <w:tcPr>
            <w:tcW w:w="1276" w:type="dxa"/>
            <w:tcBorders>
              <w:top w:val="single" w:sz="4" w:space="0" w:color="000000"/>
              <w:left w:val="single" w:sz="4" w:space="0" w:color="000000"/>
              <w:bottom w:val="single" w:sz="4" w:space="0" w:color="000000"/>
              <w:right w:val="single" w:sz="4" w:space="0" w:color="000000"/>
            </w:tcBorders>
          </w:tcPr>
          <w:p w14:paraId="50A69794"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2211F198" w14:textId="3815C7B1"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256E1795" w14:textId="369A90C4" w:rsidR="00FA7408" w:rsidRDefault="00FA7408" w:rsidP="00FA7408">
            <w:pPr>
              <w:jc w:val="center"/>
              <w:rPr>
                <w:rFonts w:cs="Arial"/>
                <w:color w:val="000000"/>
                <w:szCs w:val="20"/>
              </w:rPr>
            </w:pPr>
            <w:r>
              <w:rPr>
                <w:rFonts w:cs="Arial"/>
                <w:color w:val="000000"/>
                <w:szCs w:val="20"/>
              </w:rPr>
              <w:t>30</w:t>
            </w:r>
          </w:p>
        </w:tc>
        <w:tc>
          <w:tcPr>
            <w:tcW w:w="1017" w:type="dxa"/>
            <w:tcBorders>
              <w:top w:val="single" w:sz="4" w:space="0" w:color="000000"/>
              <w:left w:val="single" w:sz="4" w:space="0" w:color="000000"/>
              <w:bottom w:val="single" w:sz="4" w:space="0" w:color="000000"/>
              <w:right w:val="single" w:sz="4" w:space="0" w:color="000000"/>
            </w:tcBorders>
            <w:vAlign w:val="center"/>
          </w:tcPr>
          <w:p w14:paraId="0B8B6DEC"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7F04B273"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723EDD0F"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70B38F3E"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38B3509"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31ABCAAA"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29B3A77"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281ED2C1" w14:textId="0C9C2205" w:rsidR="00FA7408" w:rsidRDefault="00FA7408" w:rsidP="00FA7408">
            <w:pPr>
              <w:jc w:val="left"/>
              <w:rPr>
                <w:rFonts w:cs="Arial"/>
                <w:color w:val="000000"/>
                <w:szCs w:val="20"/>
              </w:rPr>
            </w:pPr>
            <w:proofErr w:type="gramStart"/>
            <w:r>
              <w:rPr>
                <w:rFonts w:cs="Arial"/>
                <w:color w:val="000000"/>
                <w:szCs w:val="20"/>
              </w:rPr>
              <w:t>Mortadela  zawartość</w:t>
            </w:r>
            <w:proofErr w:type="gramEnd"/>
            <w:r>
              <w:rPr>
                <w:rFonts w:cs="Arial"/>
                <w:color w:val="000000"/>
                <w:szCs w:val="20"/>
              </w:rPr>
              <w:t xml:space="preserve"> mięsa min.60%</w:t>
            </w:r>
          </w:p>
        </w:tc>
        <w:tc>
          <w:tcPr>
            <w:tcW w:w="1276" w:type="dxa"/>
            <w:tcBorders>
              <w:top w:val="single" w:sz="4" w:space="0" w:color="000000"/>
              <w:left w:val="single" w:sz="4" w:space="0" w:color="000000"/>
              <w:bottom w:val="single" w:sz="4" w:space="0" w:color="000000"/>
              <w:right w:val="single" w:sz="4" w:space="0" w:color="000000"/>
            </w:tcBorders>
          </w:tcPr>
          <w:p w14:paraId="418802B1"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19DC0C35" w14:textId="62B08345"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29CD00CE" w14:textId="28A8E6A1" w:rsidR="00FA7408" w:rsidRDefault="00FA7408" w:rsidP="00FA7408">
            <w:pPr>
              <w:jc w:val="center"/>
              <w:rPr>
                <w:rFonts w:cs="Arial"/>
                <w:color w:val="000000"/>
                <w:szCs w:val="20"/>
              </w:rPr>
            </w:pPr>
            <w:r>
              <w:rPr>
                <w:rFonts w:cs="Arial"/>
                <w:color w:val="000000"/>
                <w:szCs w:val="20"/>
              </w:rPr>
              <w:t>6</w:t>
            </w:r>
          </w:p>
        </w:tc>
        <w:tc>
          <w:tcPr>
            <w:tcW w:w="1017" w:type="dxa"/>
            <w:tcBorders>
              <w:top w:val="single" w:sz="4" w:space="0" w:color="000000"/>
              <w:left w:val="single" w:sz="4" w:space="0" w:color="000000"/>
              <w:bottom w:val="single" w:sz="4" w:space="0" w:color="000000"/>
              <w:right w:val="single" w:sz="4" w:space="0" w:color="000000"/>
            </w:tcBorders>
            <w:vAlign w:val="center"/>
          </w:tcPr>
          <w:p w14:paraId="38A4B77A"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221F9897"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312DA775"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F7DFBBC"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5F2F3908"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2C5F9DB6"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68A9EAC"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2EF5E7D4" w14:textId="5CD1C952" w:rsidR="00FA7408" w:rsidRDefault="00FA7408" w:rsidP="00FA7408">
            <w:pPr>
              <w:jc w:val="left"/>
              <w:rPr>
                <w:rFonts w:cs="Arial"/>
                <w:color w:val="000000"/>
                <w:szCs w:val="20"/>
              </w:rPr>
            </w:pPr>
            <w:r>
              <w:rPr>
                <w:rFonts w:cs="Arial"/>
                <w:color w:val="000000"/>
                <w:szCs w:val="20"/>
              </w:rPr>
              <w:t>Parówki wieprzowe 1szt 50 - 60g zawartość mięsa min.60%</w:t>
            </w:r>
          </w:p>
        </w:tc>
        <w:tc>
          <w:tcPr>
            <w:tcW w:w="1276" w:type="dxa"/>
            <w:tcBorders>
              <w:top w:val="single" w:sz="4" w:space="0" w:color="000000"/>
              <w:left w:val="single" w:sz="4" w:space="0" w:color="000000"/>
              <w:bottom w:val="single" w:sz="4" w:space="0" w:color="000000"/>
              <w:right w:val="single" w:sz="4" w:space="0" w:color="000000"/>
            </w:tcBorders>
          </w:tcPr>
          <w:p w14:paraId="2ACB8476"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5CA5718A" w14:textId="72A46BED"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5201B0B2" w14:textId="28CD6134" w:rsidR="00FA7408" w:rsidRDefault="00FA7408" w:rsidP="00FA7408">
            <w:pPr>
              <w:jc w:val="center"/>
              <w:rPr>
                <w:rFonts w:cs="Arial"/>
                <w:color w:val="000000"/>
                <w:szCs w:val="20"/>
              </w:rPr>
            </w:pPr>
            <w:r>
              <w:rPr>
                <w:rFonts w:cs="Arial"/>
                <w:color w:val="000000"/>
                <w:szCs w:val="20"/>
              </w:rPr>
              <w:t>50</w:t>
            </w:r>
          </w:p>
        </w:tc>
        <w:tc>
          <w:tcPr>
            <w:tcW w:w="1017" w:type="dxa"/>
            <w:tcBorders>
              <w:top w:val="single" w:sz="4" w:space="0" w:color="000000"/>
              <w:left w:val="single" w:sz="4" w:space="0" w:color="000000"/>
              <w:bottom w:val="single" w:sz="4" w:space="0" w:color="000000"/>
              <w:right w:val="single" w:sz="4" w:space="0" w:color="000000"/>
            </w:tcBorders>
            <w:vAlign w:val="center"/>
          </w:tcPr>
          <w:p w14:paraId="25E47648"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89A64EC"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661E977C"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EA66383"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0446EE9"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31CAD42A"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B322A61"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7E90AE37" w14:textId="77252EC5" w:rsidR="00FA7408" w:rsidRDefault="00FA7408" w:rsidP="00FA7408">
            <w:pPr>
              <w:jc w:val="left"/>
              <w:rPr>
                <w:rFonts w:cs="Arial"/>
                <w:color w:val="000000"/>
                <w:szCs w:val="20"/>
              </w:rPr>
            </w:pPr>
            <w:r>
              <w:rPr>
                <w:rFonts w:cs="Arial"/>
                <w:color w:val="000000"/>
                <w:szCs w:val="20"/>
              </w:rPr>
              <w:t>Pasztet drobiowy zawartość mięsa min.75%</w:t>
            </w:r>
          </w:p>
        </w:tc>
        <w:tc>
          <w:tcPr>
            <w:tcW w:w="1276" w:type="dxa"/>
            <w:tcBorders>
              <w:top w:val="single" w:sz="4" w:space="0" w:color="000000"/>
              <w:left w:val="single" w:sz="4" w:space="0" w:color="000000"/>
              <w:bottom w:val="single" w:sz="4" w:space="0" w:color="000000"/>
              <w:right w:val="single" w:sz="4" w:space="0" w:color="000000"/>
            </w:tcBorders>
          </w:tcPr>
          <w:p w14:paraId="0F78723D"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1AC34430" w14:textId="6A16D657"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501B977D" w14:textId="0929A844" w:rsidR="00FA7408" w:rsidRDefault="00FA7408" w:rsidP="00FA7408">
            <w:pPr>
              <w:jc w:val="center"/>
              <w:rPr>
                <w:rFonts w:cs="Arial"/>
                <w:color w:val="000000"/>
                <w:szCs w:val="20"/>
              </w:rPr>
            </w:pPr>
            <w:r>
              <w:rPr>
                <w:rFonts w:cs="Arial"/>
                <w:color w:val="000000"/>
                <w:szCs w:val="20"/>
              </w:rPr>
              <w:t>40</w:t>
            </w:r>
          </w:p>
        </w:tc>
        <w:tc>
          <w:tcPr>
            <w:tcW w:w="1017" w:type="dxa"/>
            <w:tcBorders>
              <w:top w:val="single" w:sz="4" w:space="0" w:color="000000"/>
              <w:left w:val="single" w:sz="4" w:space="0" w:color="000000"/>
              <w:bottom w:val="single" w:sz="4" w:space="0" w:color="000000"/>
              <w:right w:val="single" w:sz="4" w:space="0" w:color="000000"/>
            </w:tcBorders>
            <w:vAlign w:val="center"/>
          </w:tcPr>
          <w:p w14:paraId="4D8F7D23"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14C082AE"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38621452"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5B24FBA"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4A9666A"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3F6F59A6"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D3A1910"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48E0516E" w14:textId="68802F8E" w:rsidR="00FA7408" w:rsidRDefault="00FA7408" w:rsidP="00FA7408">
            <w:pPr>
              <w:jc w:val="left"/>
              <w:rPr>
                <w:rFonts w:cs="Arial"/>
                <w:color w:val="000000"/>
                <w:szCs w:val="20"/>
              </w:rPr>
            </w:pPr>
            <w:r>
              <w:rPr>
                <w:rFonts w:cs="Arial"/>
                <w:color w:val="000000"/>
                <w:szCs w:val="20"/>
              </w:rPr>
              <w:t>Pasztet wieprzowy zawartość mięsa 75%</w:t>
            </w:r>
          </w:p>
        </w:tc>
        <w:tc>
          <w:tcPr>
            <w:tcW w:w="1276" w:type="dxa"/>
            <w:tcBorders>
              <w:top w:val="single" w:sz="4" w:space="0" w:color="000000"/>
              <w:left w:val="single" w:sz="4" w:space="0" w:color="000000"/>
              <w:bottom w:val="single" w:sz="4" w:space="0" w:color="000000"/>
              <w:right w:val="single" w:sz="4" w:space="0" w:color="000000"/>
            </w:tcBorders>
          </w:tcPr>
          <w:p w14:paraId="60A0C1E6"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123B85B3" w14:textId="1E28F852"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1084E225" w14:textId="24CB1D6F" w:rsidR="00FA7408" w:rsidRDefault="00FA7408" w:rsidP="00FA7408">
            <w:pPr>
              <w:jc w:val="center"/>
              <w:rPr>
                <w:rFonts w:cs="Arial"/>
                <w:color w:val="000000"/>
                <w:szCs w:val="20"/>
              </w:rPr>
            </w:pPr>
            <w:r>
              <w:rPr>
                <w:rFonts w:cs="Arial"/>
                <w:color w:val="000000"/>
                <w:szCs w:val="20"/>
              </w:rPr>
              <w:t>4</w:t>
            </w:r>
          </w:p>
        </w:tc>
        <w:tc>
          <w:tcPr>
            <w:tcW w:w="1017" w:type="dxa"/>
            <w:tcBorders>
              <w:top w:val="single" w:sz="4" w:space="0" w:color="000000"/>
              <w:left w:val="single" w:sz="4" w:space="0" w:color="000000"/>
              <w:bottom w:val="single" w:sz="4" w:space="0" w:color="000000"/>
              <w:right w:val="single" w:sz="4" w:space="0" w:color="000000"/>
            </w:tcBorders>
            <w:vAlign w:val="center"/>
          </w:tcPr>
          <w:p w14:paraId="54E46F2B"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A89BAA2"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70C9B5E9"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05549C6A"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A015039"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5AA533AF"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DCEFEF6"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7917EC0B" w14:textId="18AD3B52" w:rsidR="00FA7408" w:rsidRDefault="00FA7408" w:rsidP="00FA7408">
            <w:pPr>
              <w:jc w:val="left"/>
              <w:rPr>
                <w:rFonts w:cs="Arial"/>
                <w:color w:val="000000"/>
                <w:szCs w:val="20"/>
              </w:rPr>
            </w:pPr>
            <w:proofErr w:type="gramStart"/>
            <w:r>
              <w:rPr>
                <w:rFonts w:cs="Arial"/>
                <w:color w:val="000000"/>
                <w:szCs w:val="20"/>
              </w:rPr>
              <w:t>Pasztetowa  w</w:t>
            </w:r>
            <w:proofErr w:type="gramEnd"/>
            <w:r>
              <w:rPr>
                <w:rFonts w:cs="Arial"/>
                <w:color w:val="000000"/>
                <w:szCs w:val="20"/>
              </w:rPr>
              <w:t xml:space="preserve"> osłonce naturalnej</w:t>
            </w:r>
          </w:p>
        </w:tc>
        <w:tc>
          <w:tcPr>
            <w:tcW w:w="1276" w:type="dxa"/>
            <w:tcBorders>
              <w:top w:val="single" w:sz="4" w:space="0" w:color="000000"/>
              <w:left w:val="single" w:sz="4" w:space="0" w:color="000000"/>
              <w:bottom w:val="single" w:sz="4" w:space="0" w:color="000000"/>
              <w:right w:val="single" w:sz="4" w:space="0" w:color="000000"/>
            </w:tcBorders>
          </w:tcPr>
          <w:p w14:paraId="25C7698B"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6E28C399" w14:textId="1F34F548"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2CE4B713" w14:textId="4DB28959" w:rsidR="00FA7408" w:rsidRDefault="00FA7408" w:rsidP="00FA7408">
            <w:pPr>
              <w:jc w:val="center"/>
              <w:rPr>
                <w:rFonts w:cs="Arial"/>
                <w:color w:val="000000"/>
                <w:szCs w:val="20"/>
              </w:rPr>
            </w:pPr>
            <w:r>
              <w:rPr>
                <w:rFonts w:cs="Arial"/>
                <w:color w:val="000000"/>
                <w:szCs w:val="20"/>
              </w:rPr>
              <w:t>5</w:t>
            </w:r>
          </w:p>
        </w:tc>
        <w:tc>
          <w:tcPr>
            <w:tcW w:w="1017" w:type="dxa"/>
            <w:tcBorders>
              <w:top w:val="single" w:sz="4" w:space="0" w:color="000000"/>
              <w:left w:val="single" w:sz="4" w:space="0" w:color="000000"/>
              <w:bottom w:val="single" w:sz="4" w:space="0" w:color="000000"/>
              <w:right w:val="single" w:sz="4" w:space="0" w:color="000000"/>
            </w:tcBorders>
            <w:vAlign w:val="center"/>
          </w:tcPr>
          <w:p w14:paraId="5D501C5B"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655CC1B2"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327FC66C"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6AEBE144"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762DEB34"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3A7C1E96"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EBC9BEA"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74B62397" w14:textId="48C97F5F" w:rsidR="00FA7408" w:rsidRDefault="00FA7408" w:rsidP="00FA7408">
            <w:pPr>
              <w:jc w:val="left"/>
              <w:rPr>
                <w:rFonts w:cs="Arial"/>
                <w:color w:val="000000"/>
                <w:szCs w:val="20"/>
              </w:rPr>
            </w:pPr>
            <w:r>
              <w:rPr>
                <w:rFonts w:cs="Arial"/>
                <w:color w:val="000000"/>
                <w:szCs w:val="20"/>
              </w:rPr>
              <w:t>Pieczeń wieprzowa rzymska zawartość mięsa min.65%</w:t>
            </w:r>
          </w:p>
        </w:tc>
        <w:tc>
          <w:tcPr>
            <w:tcW w:w="1276" w:type="dxa"/>
            <w:tcBorders>
              <w:top w:val="single" w:sz="4" w:space="0" w:color="000000"/>
              <w:left w:val="single" w:sz="4" w:space="0" w:color="000000"/>
              <w:bottom w:val="single" w:sz="4" w:space="0" w:color="000000"/>
              <w:right w:val="single" w:sz="4" w:space="0" w:color="000000"/>
            </w:tcBorders>
          </w:tcPr>
          <w:p w14:paraId="0A8051EB"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77D353CC" w14:textId="554BEC07"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0142B87E" w14:textId="5CAABA6F" w:rsidR="00FA7408" w:rsidRDefault="00FA7408" w:rsidP="00FA7408">
            <w:pPr>
              <w:jc w:val="center"/>
              <w:rPr>
                <w:rFonts w:cs="Arial"/>
                <w:color w:val="000000"/>
                <w:szCs w:val="20"/>
              </w:rPr>
            </w:pPr>
            <w:r>
              <w:rPr>
                <w:rFonts w:cs="Arial"/>
                <w:color w:val="000000"/>
                <w:szCs w:val="20"/>
              </w:rPr>
              <w:t>25</w:t>
            </w:r>
          </w:p>
        </w:tc>
        <w:tc>
          <w:tcPr>
            <w:tcW w:w="1017" w:type="dxa"/>
            <w:tcBorders>
              <w:top w:val="single" w:sz="4" w:space="0" w:color="000000"/>
              <w:left w:val="single" w:sz="4" w:space="0" w:color="000000"/>
              <w:bottom w:val="single" w:sz="4" w:space="0" w:color="000000"/>
              <w:right w:val="single" w:sz="4" w:space="0" w:color="000000"/>
            </w:tcBorders>
            <w:vAlign w:val="center"/>
          </w:tcPr>
          <w:p w14:paraId="77AC6527"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2BB18FE4"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55E9F378"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0B2E340A"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68F1743"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5DAB9223"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6AE31A4"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23B32F8E" w14:textId="75283D65" w:rsidR="00FA7408" w:rsidRDefault="00FA7408" w:rsidP="00FA7408">
            <w:pPr>
              <w:jc w:val="left"/>
              <w:rPr>
                <w:rFonts w:cs="Arial"/>
                <w:color w:val="000000"/>
                <w:szCs w:val="20"/>
              </w:rPr>
            </w:pPr>
            <w:r>
              <w:rPr>
                <w:rFonts w:cs="Arial"/>
                <w:color w:val="000000"/>
                <w:szCs w:val="20"/>
              </w:rPr>
              <w:t>Pieczeń drobiowa zawartość mięsa min.75%</w:t>
            </w:r>
          </w:p>
        </w:tc>
        <w:tc>
          <w:tcPr>
            <w:tcW w:w="1276" w:type="dxa"/>
            <w:tcBorders>
              <w:top w:val="single" w:sz="4" w:space="0" w:color="000000"/>
              <w:left w:val="single" w:sz="4" w:space="0" w:color="000000"/>
              <w:bottom w:val="single" w:sz="4" w:space="0" w:color="000000"/>
              <w:right w:val="single" w:sz="4" w:space="0" w:color="000000"/>
            </w:tcBorders>
          </w:tcPr>
          <w:p w14:paraId="2C341F4C"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66A16FBD" w14:textId="1CBF11C3"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5A488A4A" w14:textId="69192CB8" w:rsidR="00FA7408" w:rsidRDefault="00FA7408" w:rsidP="00FA7408">
            <w:pPr>
              <w:jc w:val="center"/>
              <w:rPr>
                <w:rFonts w:cs="Arial"/>
                <w:color w:val="000000"/>
                <w:szCs w:val="20"/>
              </w:rPr>
            </w:pPr>
            <w:r>
              <w:rPr>
                <w:rFonts w:cs="Arial"/>
                <w:color w:val="000000"/>
                <w:szCs w:val="20"/>
              </w:rPr>
              <w:t>20</w:t>
            </w:r>
          </w:p>
        </w:tc>
        <w:tc>
          <w:tcPr>
            <w:tcW w:w="1017" w:type="dxa"/>
            <w:tcBorders>
              <w:top w:val="single" w:sz="4" w:space="0" w:color="000000"/>
              <w:left w:val="single" w:sz="4" w:space="0" w:color="000000"/>
              <w:bottom w:val="single" w:sz="4" w:space="0" w:color="000000"/>
              <w:right w:val="single" w:sz="4" w:space="0" w:color="000000"/>
            </w:tcBorders>
            <w:vAlign w:val="center"/>
          </w:tcPr>
          <w:p w14:paraId="2BEE108D"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66FDB8A1"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2EA0D64D"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6B4A0B55"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2A1A109"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0DA08C7E"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A122794"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45850A98" w14:textId="23C83C63" w:rsidR="00FA7408" w:rsidRDefault="00FA7408" w:rsidP="00FA7408">
            <w:pPr>
              <w:jc w:val="left"/>
              <w:rPr>
                <w:rFonts w:cs="Arial"/>
                <w:color w:val="000000"/>
                <w:szCs w:val="20"/>
              </w:rPr>
            </w:pPr>
            <w:r>
              <w:rPr>
                <w:rFonts w:cs="Arial"/>
                <w:color w:val="000000"/>
                <w:szCs w:val="20"/>
              </w:rPr>
              <w:t>Polędwica wieprzowa wędzona zawartość mięsa min.75%</w:t>
            </w:r>
          </w:p>
        </w:tc>
        <w:tc>
          <w:tcPr>
            <w:tcW w:w="1276" w:type="dxa"/>
            <w:tcBorders>
              <w:top w:val="single" w:sz="4" w:space="0" w:color="000000"/>
              <w:left w:val="single" w:sz="4" w:space="0" w:color="000000"/>
              <w:bottom w:val="single" w:sz="4" w:space="0" w:color="000000"/>
              <w:right w:val="single" w:sz="4" w:space="0" w:color="000000"/>
            </w:tcBorders>
          </w:tcPr>
          <w:p w14:paraId="1BF43B0B"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0389D5F7" w14:textId="05D5889B"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59E20459" w14:textId="6BE65C27" w:rsidR="00FA7408" w:rsidRDefault="00FA7408" w:rsidP="00FA7408">
            <w:pPr>
              <w:jc w:val="center"/>
              <w:rPr>
                <w:rFonts w:cs="Arial"/>
                <w:color w:val="000000"/>
                <w:szCs w:val="20"/>
              </w:rPr>
            </w:pPr>
            <w:r>
              <w:rPr>
                <w:rFonts w:cs="Arial"/>
                <w:color w:val="000000"/>
                <w:szCs w:val="20"/>
              </w:rPr>
              <w:t>25</w:t>
            </w:r>
          </w:p>
        </w:tc>
        <w:tc>
          <w:tcPr>
            <w:tcW w:w="1017" w:type="dxa"/>
            <w:tcBorders>
              <w:top w:val="single" w:sz="4" w:space="0" w:color="000000"/>
              <w:left w:val="single" w:sz="4" w:space="0" w:color="000000"/>
              <w:bottom w:val="single" w:sz="4" w:space="0" w:color="000000"/>
              <w:right w:val="single" w:sz="4" w:space="0" w:color="000000"/>
            </w:tcBorders>
            <w:vAlign w:val="center"/>
          </w:tcPr>
          <w:p w14:paraId="4ECDBD32"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5E01276"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03116E7"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648742F"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49E07DE"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2AE8CA60"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33A8421"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56EBD555" w14:textId="53C15CA2" w:rsidR="00FA7408" w:rsidRDefault="00FA7408" w:rsidP="00FA7408">
            <w:pPr>
              <w:jc w:val="left"/>
              <w:rPr>
                <w:rFonts w:cs="Arial"/>
                <w:color w:val="000000"/>
                <w:szCs w:val="20"/>
              </w:rPr>
            </w:pPr>
            <w:r>
              <w:rPr>
                <w:rFonts w:cs="Arial"/>
                <w:color w:val="000000"/>
                <w:szCs w:val="20"/>
              </w:rPr>
              <w:t>Polędwica z indyka zawartość mięsa min.70%</w:t>
            </w:r>
          </w:p>
        </w:tc>
        <w:tc>
          <w:tcPr>
            <w:tcW w:w="1276" w:type="dxa"/>
            <w:tcBorders>
              <w:top w:val="single" w:sz="4" w:space="0" w:color="000000"/>
              <w:left w:val="single" w:sz="4" w:space="0" w:color="000000"/>
              <w:bottom w:val="single" w:sz="4" w:space="0" w:color="000000"/>
              <w:right w:val="single" w:sz="4" w:space="0" w:color="000000"/>
            </w:tcBorders>
          </w:tcPr>
          <w:p w14:paraId="3063F492"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05AA64F3" w14:textId="7F6A26B2"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74EF84EF" w14:textId="265B7579" w:rsidR="00FA7408" w:rsidRDefault="00FA7408" w:rsidP="00FA7408">
            <w:pPr>
              <w:jc w:val="center"/>
              <w:rPr>
                <w:rFonts w:cs="Arial"/>
                <w:color w:val="000000"/>
                <w:szCs w:val="20"/>
              </w:rPr>
            </w:pPr>
            <w:r>
              <w:rPr>
                <w:rFonts w:cs="Arial"/>
                <w:color w:val="000000"/>
                <w:szCs w:val="20"/>
              </w:rPr>
              <w:t>30</w:t>
            </w:r>
          </w:p>
        </w:tc>
        <w:tc>
          <w:tcPr>
            <w:tcW w:w="1017" w:type="dxa"/>
            <w:tcBorders>
              <w:top w:val="single" w:sz="4" w:space="0" w:color="000000"/>
              <w:left w:val="single" w:sz="4" w:space="0" w:color="000000"/>
              <w:bottom w:val="single" w:sz="4" w:space="0" w:color="000000"/>
              <w:right w:val="single" w:sz="4" w:space="0" w:color="000000"/>
            </w:tcBorders>
            <w:vAlign w:val="center"/>
          </w:tcPr>
          <w:p w14:paraId="23CBA9AE"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7393E91"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A223005"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1C990683"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59B8923"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2706E91D"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FA8835E"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3EC4735B" w14:textId="3C0B954F" w:rsidR="00FA7408" w:rsidRDefault="00FA7408" w:rsidP="00FA7408">
            <w:pPr>
              <w:jc w:val="left"/>
              <w:rPr>
                <w:rFonts w:cs="Arial"/>
                <w:color w:val="000000"/>
                <w:szCs w:val="20"/>
              </w:rPr>
            </w:pPr>
            <w:r>
              <w:rPr>
                <w:rFonts w:cs="Arial"/>
                <w:color w:val="000000"/>
                <w:szCs w:val="20"/>
              </w:rPr>
              <w:t xml:space="preserve">Rolada </w:t>
            </w:r>
            <w:proofErr w:type="gramStart"/>
            <w:r>
              <w:rPr>
                <w:rFonts w:cs="Arial"/>
                <w:color w:val="000000"/>
                <w:szCs w:val="20"/>
              </w:rPr>
              <w:t>wieprzowa( typu</w:t>
            </w:r>
            <w:proofErr w:type="gramEnd"/>
            <w:r>
              <w:rPr>
                <w:rFonts w:cs="Arial"/>
                <w:color w:val="000000"/>
                <w:szCs w:val="20"/>
              </w:rPr>
              <w:t xml:space="preserve"> </w:t>
            </w:r>
            <w:proofErr w:type="gramStart"/>
            <w:r>
              <w:rPr>
                <w:rFonts w:cs="Arial"/>
                <w:color w:val="000000"/>
                <w:szCs w:val="20"/>
              </w:rPr>
              <w:t>Cygańska)-</w:t>
            </w:r>
            <w:proofErr w:type="gramEnd"/>
            <w:r>
              <w:rPr>
                <w:rFonts w:cs="Arial"/>
                <w:color w:val="000000"/>
                <w:szCs w:val="20"/>
              </w:rPr>
              <w:t xml:space="preserve"> zawartość mięsa min.65%</w:t>
            </w:r>
          </w:p>
        </w:tc>
        <w:tc>
          <w:tcPr>
            <w:tcW w:w="1276" w:type="dxa"/>
            <w:tcBorders>
              <w:top w:val="single" w:sz="4" w:space="0" w:color="000000"/>
              <w:left w:val="single" w:sz="4" w:space="0" w:color="000000"/>
              <w:bottom w:val="single" w:sz="4" w:space="0" w:color="000000"/>
              <w:right w:val="single" w:sz="4" w:space="0" w:color="000000"/>
            </w:tcBorders>
          </w:tcPr>
          <w:p w14:paraId="118A4B78"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017DF32B" w14:textId="1DB671B6"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57E6716A" w14:textId="7B3502EB" w:rsidR="00FA7408" w:rsidRDefault="00FA7408" w:rsidP="00FA7408">
            <w:pPr>
              <w:jc w:val="center"/>
              <w:rPr>
                <w:rFonts w:cs="Arial"/>
                <w:color w:val="000000"/>
                <w:szCs w:val="20"/>
              </w:rPr>
            </w:pPr>
            <w:r>
              <w:rPr>
                <w:rFonts w:cs="Arial"/>
                <w:color w:val="000000"/>
                <w:szCs w:val="20"/>
              </w:rPr>
              <w:t>10</w:t>
            </w:r>
          </w:p>
        </w:tc>
        <w:tc>
          <w:tcPr>
            <w:tcW w:w="1017" w:type="dxa"/>
            <w:tcBorders>
              <w:top w:val="single" w:sz="4" w:space="0" w:color="000000"/>
              <w:left w:val="single" w:sz="4" w:space="0" w:color="000000"/>
              <w:bottom w:val="single" w:sz="4" w:space="0" w:color="000000"/>
              <w:right w:val="single" w:sz="4" w:space="0" w:color="000000"/>
            </w:tcBorders>
            <w:vAlign w:val="center"/>
          </w:tcPr>
          <w:p w14:paraId="3E99E393"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30BC4B35"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29DEAB3"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F41A294"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5406E187"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14005132"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F29B4AF"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0E056B6E" w14:textId="236BC51A" w:rsidR="00FA7408" w:rsidRDefault="00FA7408" w:rsidP="00FA7408">
            <w:pPr>
              <w:jc w:val="left"/>
              <w:rPr>
                <w:rFonts w:cs="Arial"/>
                <w:color w:val="000000"/>
                <w:szCs w:val="20"/>
              </w:rPr>
            </w:pPr>
            <w:r>
              <w:rPr>
                <w:rFonts w:cs="Arial"/>
                <w:color w:val="000000"/>
                <w:szCs w:val="20"/>
              </w:rPr>
              <w:t>Salceson brunszwicki zawartość mięsa min.72%</w:t>
            </w:r>
          </w:p>
        </w:tc>
        <w:tc>
          <w:tcPr>
            <w:tcW w:w="1276" w:type="dxa"/>
            <w:tcBorders>
              <w:top w:val="single" w:sz="4" w:space="0" w:color="000000"/>
              <w:left w:val="single" w:sz="4" w:space="0" w:color="000000"/>
              <w:bottom w:val="single" w:sz="4" w:space="0" w:color="000000"/>
              <w:right w:val="single" w:sz="4" w:space="0" w:color="000000"/>
            </w:tcBorders>
          </w:tcPr>
          <w:p w14:paraId="00F703E0"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1F5C6299" w14:textId="3BBDED3A"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363F403B" w14:textId="0042ADA7" w:rsidR="00FA7408" w:rsidRDefault="00FA7408" w:rsidP="00FA7408">
            <w:pPr>
              <w:jc w:val="center"/>
              <w:rPr>
                <w:rFonts w:cs="Arial"/>
                <w:color w:val="000000"/>
                <w:szCs w:val="20"/>
              </w:rPr>
            </w:pPr>
            <w:r>
              <w:rPr>
                <w:rFonts w:cs="Arial"/>
                <w:color w:val="000000"/>
                <w:szCs w:val="20"/>
              </w:rPr>
              <w:t>4</w:t>
            </w:r>
          </w:p>
        </w:tc>
        <w:tc>
          <w:tcPr>
            <w:tcW w:w="1017" w:type="dxa"/>
            <w:tcBorders>
              <w:top w:val="single" w:sz="4" w:space="0" w:color="000000"/>
              <w:left w:val="single" w:sz="4" w:space="0" w:color="000000"/>
              <w:bottom w:val="single" w:sz="4" w:space="0" w:color="000000"/>
              <w:right w:val="single" w:sz="4" w:space="0" w:color="000000"/>
            </w:tcBorders>
            <w:vAlign w:val="center"/>
          </w:tcPr>
          <w:p w14:paraId="338FE2B3"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31F8C54B"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2FB5A70A"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66D5E779"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71DF9AE"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20FC6DD9"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B379B7E"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4F5510AE" w14:textId="78754245" w:rsidR="00FA7408" w:rsidRDefault="00FA7408" w:rsidP="00FA7408">
            <w:pPr>
              <w:jc w:val="left"/>
              <w:rPr>
                <w:rFonts w:cs="Arial"/>
                <w:color w:val="000000"/>
                <w:szCs w:val="20"/>
              </w:rPr>
            </w:pPr>
            <w:r>
              <w:rPr>
                <w:rFonts w:cs="Arial"/>
                <w:color w:val="000000"/>
                <w:szCs w:val="20"/>
              </w:rPr>
              <w:t>Salceson włoski we flaku</w:t>
            </w:r>
          </w:p>
        </w:tc>
        <w:tc>
          <w:tcPr>
            <w:tcW w:w="1276" w:type="dxa"/>
            <w:tcBorders>
              <w:top w:val="single" w:sz="4" w:space="0" w:color="000000"/>
              <w:left w:val="single" w:sz="4" w:space="0" w:color="000000"/>
              <w:bottom w:val="single" w:sz="4" w:space="0" w:color="000000"/>
              <w:right w:val="single" w:sz="4" w:space="0" w:color="000000"/>
            </w:tcBorders>
          </w:tcPr>
          <w:p w14:paraId="0D6DD03C"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48DA4C49" w14:textId="190CA282"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79AD7916" w14:textId="14C3099B" w:rsidR="00FA7408" w:rsidRDefault="00FA7408" w:rsidP="00FA7408">
            <w:pPr>
              <w:jc w:val="center"/>
              <w:rPr>
                <w:rFonts w:cs="Arial"/>
                <w:color w:val="000000"/>
                <w:szCs w:val="20"/>
              </w:rPr>
            </w:pPr>
            <w:r>
              <w:rPr>
                <w:rFonts w:cs="Arial"/>
                <w:color w:val="000000"/>
                <w:szCs w:val="20"/>
              </w:rPr>
              <w:t>4</w:t>
            </w:r>
          </w:p>
        </w:tc>
        <w:tc>
          <w:tcPr>
            <w:tcW w:w="1017" w:type="dxa"/>
            <w:tcBorders>
              <w:top w:val="single" w:sz="4" w:space="0" w:color="000000"/>
              <w:left w:val="single" w:sz="4" w:space="0" w:color="000000"/>
              <w:bottom w:val="single" w:sz="4" w:space="0" w:color="000000"/>
              <w:right w:val="single" w:sz="4" w:space="0" w:color="000000"/>
            </w:tcBorders>
            <w:vAlign w:val="center"/>
          </w:tcPr>
          <w:p w14:paraId="0F0B48C4"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3EF33FC6"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14E26E17"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4DA6360E"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7C749EC9"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0DA24DE3"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F0ED5CF"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bookmarkStart w:id="1" w:name="_Hlk153447156"/>
          </w:p>
        </w:tc>
        <w:tc>
          <w:tcPr>
            <w:tcW w:w="2176" w:type="dxa"/>
            <w:tcBorders>
              <w:top w:val="single" w:sz="4" w:space="0" w:color="000000"/>
              <w:left w:val="single" w:sz="4" w:space="0" w:color="000000"/>
              <w:bottom w:val="single" w:sz="4" w:space="0" w:color="000000"/>
              <w:right w:val="single" w:sz="4" w:space="0" w:color="000000"/>
            </w:tcBorders>
            <w:vAlign w:val="center"/>
          </w:tcPr>
          <w:p w14:paraId="472D0D9D" w14:textId="457C4A60" w:rsidR="00FA7408" w:rsidRDefault="00FA7408" w:rsidP="00FA7408">
            <w:pPr>
              <w:jc w:val="left"/>
              <w:rPr>
                <w:rFonts w:cs="Arial"/>
                <w:color w:val="000000"/>
                <w:szCs w:val="20"/>
              </w:rPr>
            </w:pPr>
            <w:r>
              <w:rPr>
                <w:rFonts w:cs="Arial"/>
                <w:color w:val="000000"/>
                <w:szCs w:val="20"/>
              </w:rPr>
              <w:t>Schab pieczony zawartość mięsa min.80%</w:t>
            </w:r>
          </w:p>
        </w:tc>
        <w:tc>
          <w:tcPr>
            <w:tcW w:w="1276" w:type="dxa"/>
            <w:tcBorders>
              <w:top w:val="single" w:sz="4" w:space="0" w:color="000000"/>
              <w:left w:val="single" w:sz="4" w:space="0" w:color="000000"/>
              <w:bottom w:val="single" w:sz="4" w:space="0" w:color="000000"/>
              <w:right w:val="single" w:sz="4" w:space="0" w:color="000000"/>
            </w:tcBorders>
          </w:tcPr>
          <w:p w14:paraId="26700858"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32FCD64F" w14:textId="19543FE1"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28B67356" w14:textId="50236C17" w:rsidR="00FA7408" w:rsidRDefault="00FA7408" w:rsidP="00FA7408">
            <w:pPr>
              <w:jc w:val="center"/>
              <w:rPr>
                <w:rFonts w:cs="Arial"/>
                <w:color w:val="000000"/>
                <w:szCs w:val="20"/>
              </w:rPr>
            </w:pPr>
            <w:r>
              <w:rPr>
                <w:rFonts w:cs="Arial"/>
                <w:color w:val="000000"/>
                <w:szCs w:val="20"/>
              </w:rPr>
              <w:t>10</w:t>
            </w:r>
          </w:p>
        </w:tc>
        <w:tc>
          <w:tcPr>
            <w:tcW w:w="1017" w:type="dxa"/>
            <w:tcBorders>
              <w:top w:val="single" w:sz="4" w:space="0" w:color="000000"/>
              <w:left w:val="single" w:sz="4" w:space="0" w:color="000000"/>
              <w:bottom w:val="single" w:sz="4" w:space="0" w:color="000000"/>
              <w:right w:val="single" w:sz="4" w:space="0" w:color="000000"/>
            </w:tcBorders>
            <w:vAlign w:val="center"/>
          </w:tcPr>
          <w:p w14:paraId="7A736D86"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393DB23B"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EEB415A"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7236CAD8"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B10C6AA" w14:textId="77777777" w:rsidR="00FA7408" w:rsidRPr="00F076AD" w:rsidRDefault="00FA7408" w:rsidP="00FA7408">
            <w:pPr>
              <w:widowControl w:val="0"/>
              <w:spacing w:after="0" w:line="240" w:lineRule="auto"/>
              <w:jc w:val="center"/>
              <w:rPr>
                <w:rFonts w:eastAsia="Times New Roman" w:cs="Arial"/>
                <w:szCs w:val="20"/>
                <w:lang w:eastAsia="ar-SA"/>
              </w:rPr>
            </w:pPr>
          </w:p>
        </w:tc>
      </w:tr>
      <w:bookmarkEnd w:id="1"/>
      <w:tr w:rsidR="00FA7408" w:rsidRPr="00133F6F" w14:paraId="75A708DD"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692C70C"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67EAD912" w14:textId="4C3E21B6" w:rsidR="00FA7408" w:rsidRDefault="00FA7408" w:rsidP="00FA7408">
            <w:pPr>
              <w:jc w:val="left"/>
              <w:rPr>
                <w:rFonts w:cs="Arial"/>
                <w:color w:val="000000"/>
                <w:szCs w:val="20"/>
              </w:rPr>
            </w:pPr>
            <w:r>
              <w:rPr>
                <w:rFonts w:cs="Arial"/>
                <w:color w:val="000000"/>
                <w:szCs w:val="20"/>
              </w:rPr>
              <w:t>Szynka wieprzowa gotowana zawartość mięsa min.75%</w:t>
            </w:r>
          </w:p>
        </w:tc>
        <w:tc>
          <w:tcPr>
            <w:tcW w:w="1276" w:type="dxa"/>
            <w:tcBorders>
              <w:top w:val="single" w:sz="4" w:space="0" w:color="000000"/>
              <w:left w:val="single" w:sz="4" w:space="0" w:color="000000"/>
              <w:bottom w:val="single" w:sz="4" w:space="0" w:color="000000"/>
              <w:right w:val="single" w:sz="4" w:space="0" w:color="000000"/>
            </w:tcBorders>
          </w:tcPr>
          <w:p w14:paraId="37966CD8"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20DA6420" w14:textId="79F69A15"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753FE84D" w14:textId="048200FB" w:rsidR="00FA7408" w:rsidRDefault="00FA7408" w:rsidP="00FA7408">
            <w:pPr>
              <w:jc w:val="center"/>
              <w:rPr>
                <w:rFonts w:cs="Arial"/>
                <w:color w:val="000000"/>
                <w:szCs w:val="20"/>
              </w:rPr>
            </w:pPr>
            <w:r>
              <w:rPr>
                <w:rFonts w:cs="Arial"/>
                <w:color w:val="000000"/>
                <w:szCs w:val="20"/>
              </w:rPr>
              <w:t>30</w:t>
            </w:r>
          </w:p>
        </w:tc>
        <w:tc>
          <w:tcPr>
            <w:tcW w:w="1017" w:type="dxa"/>
            <w:tcBorders>
              <w:top w:val="single" w:sz="4" w:space="0" w:color="000000"/>
              <w:left w:val="single" w:sz="4" w:space="0" w:color="000000"/>
              <w:bottom w:val="single" w:sz="4" w:space="0" w:color="000000"/>
              <w:right w:val="single" w:sz="4" w:space="0" w:color="000000"/>
            </w:tcBorders>
            <w:vAlign w:val="center"/>
          </w:tcPr>
          <w:p w14:paraId="2FBFD985"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6E088D6B"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5926345C"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9B39C3E"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A7DC2CC"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46C88852"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40BF0AF"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791D40B6" w14:textId="06A01EFC" w:rsidR="00FA7408" w:rsidRDefault="00FA7408" w:rsidP="00FA7408">
            <w:pPr>
              <w:jc w:val="left"/>
              <w:rPr>
                <w:rFonts w:cs="Arial"/>
                <w:color w:val="000000"/>
                <w:szCs w:val="20"/>
              </w:rPr>
            </w:pPr>
            <w:r>
              <w:rPr>
                <w:rFonts w:cs="Arial"/>
                <w:color w:val="000000"/>
                <w:szCs w:val="20"/>
              </w:rPr>
              <w:t>Szynka wieprzowa wędzona wiejska zawartość mięsa min.75%</w:t>
            </w:r>
          </w:p>
        </w:tc>
        <w:tc>
          <w:tcPr>
            <w:tcW w:w="1276" w:type="dxa"/>
            <w:tcBorders>
              <w:top w:val="single" w:sz="4" w:space="0" w:color="000000"/>
              <w:left w:val="single" w:sz="4" w:space="0" w:color="000000"/>
              <w:bottom w:val="single" w:sz="4" w:space="0" w:color="000000"/>
              <w:right w:val="single" w:sz="4" w:space="0" w:color="000000"/>
            </w:tcBorders>
          </w:tcPr>
          <w:p w14:paraId="72488FD5"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64C2D92F" w14:textId="0A6C5FA6"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2212D530" w14:textId="7A9E1B33" w:rsidR="00FA7408" w:rsidRDefault="00FA7408" w:rsidP="00FA7408">
            <w:pPr>
              <w:jc w:val="center"/>
              <w:rPr>
                <w:rFonts w:cs="Arial"/>
                <w:color w:val="000000"/>
                <w:szCs w:val="20"/>
              </w:rPr>
            </w:pPr>
            <w:r>
              <w:rPr>
                <w:rFonts w:cs="Arial"/>
                <w:color w:val="000000"/>
                <w:szCs w:val="20"/>
              </w:rPr>
              <w:t>20</w:t>
            </w:r>
          </w:p>
        </w:tc>
        <w:tc>
          <w:tcPr>
            <w:tcW w:w="1017" w:type="dxa"/>
            <w:tcBorders>
              <w:top w:val="single" w:sz="4" w:space="0" w:color="000000"/>
              <w:left w:val="single" w:sz="4" w:space="0" w:color="000000"/>
              <w:bottom w:val="single" w:sz="4" w:space="0" w:color="000000"/>
              <w:right w:val="single" w:sz="4" w:space="0" w:color="000000"/>
            </w:tcBorders>
            <w:vAlign w:val="center"/>
          </w:tcPr>
          <w:p w14:paraId="4789689B"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7D7ED7CC"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629B6FB"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095D770E"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1AD0C95"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457135A7"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622839D"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451FDEFF" w14:textId="47D1512F" w:rsidR="00FA7408" w:rsidRDefault="00FA7408" w:rsidP="00FA7408">
            <w:pPr>
              <w:jc w:val="left"/>
              <w:rPr>
                <w:rFonts w:cs="Arial"/>
                <w:color w:val="000000"/>
                <w:szCs w:val="20"/>
              </w:rPr>
            </w:pPr>
            <w:proofErr w:type="spellStart"/>
            <w:r>
              <w:rPr>
                <w:rFonts w:cs="Arial"/>
                <w:color w:val="000000"/>
                <w:szCs w:val="20"/>
              </w:rPr>
              <w:t>Ogonówka</w:t>
            </w:r>
            <w:proofErr w:type="spellEnd"/>
            <w:r>
              <w:rPr>
                <w:rFonts w:cs="Arial"/>
                <w:color w:val="000000"/>
                <w:szCs w:val="20"/>
              </w:rPr>
              <w:t xml:space="preserve"> zawartość mięsa min. 75% mięsa</w:t>
            </w:r>
          </w:p>
        </w:tc>
        <w:tc>
          <w:tcPr>
            <w:tcW w:w="1276" w:type="dxa"/>
            <w:tcBorders>
              <w:top w:val="single" w:sz="4" w:space="0" w:color="000000"/>
              <w:left w:val="single" w:sz="4" w:space="0" w:color="000000"/>
              <w:bottom w:val="single" w:sz="4" w:space="0" w:color="000000"/>
              <w:right w:val="single" w:sz="4" w:space="0" w:color="000000"/>
            </w:tcBorders>
          </w:tcPr>
          <w:p w14:paraId="72BAC8FB"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02BD380E" w14:textId="1E8660B3"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301C0FBC" w14:textId="24387F88" w:rsidR="00FA7408" w:rsidRDefault="00FA7408" w:rsidP="00FA7408">
            <w:pPr>
              <w:jc w:val="center"/>
              <w:rPr>
                <w:rFonts w:cs="Arial"/>
                <w:color w:val="000000"/>
                <w:szCs w:val="20"/>
              </w:rPr>
            </w:pPr>
            <w:r>
              <w:rPr>
                <w:rFonts w:cs="Arial"/>
                <w:color w:val="000000"/>
                <w:szCs w:val="20"/>
              </w:rPr>
              <w:t>25</w:t>
            </w:r>
          </w:p>
        </w:tc>
        <w:tc>
          <w:tcPr>
            <w:tcW w:w="1017" w:type="dxa"/>
            <w:tcBorders>
              <w:top w:val="single" w:sz="4" w:space="0" w:color="000000"/>
              <w:left w:val="single" w:sz="4" w:space="0" w:color="000000"/>
              <w:bottom w:val="single" w:sz="4" w:space="0" w:color="000000"/>
              <w:right w:val="single" w:sz="4" w:space="0" w:color="000000"/>
            </w:tcBorders>
            <w:vAlign w:val="center"/>
          </w:tcPr>
          <w:p w14:paraId="3F945DF1"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39E4AB56"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148DD258"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1FCB341E"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519B1493"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40271C7A"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32410E0"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39A8269C" w14:textId="44245549" w:rsidR="00FA7408" w:rsidRDefault="00FA7408" w:rsidP="00FA7408">
            <w:pPr>
              <w:jc w:val="left"/>
              <w:rPr>
                <w:rFonts w:cs="Arial"/>
                <w:color w:val="000000"/>
                <w:szCs w:val="20"/>
              </w:rPr>
            </w:pPr>
            <w:r>
              <w:rPr>
                <w:rFonts w:cs="Arial"/>
                <w:color w:val="000000"/>
                <w:szCs w:val="20"/>
              </w:rPr>
              <w:t>Szynkówka zawartość mięsa min. 75% mięsa</w:t>
            </w:r>
          </w:p>
        </w:tc>
        <w:tc>
          <w:tcPr>
            <w:tcW w:w="1276" w:type="dxa"/>
            <w:tcBorders>
              <w:top w:val="single" w:sz="4" w:space="0" w:color="000000"/>
              <w:left w:val="single" w:sz="4" w:space="0" w:color="000000"/>
              <w:bottom w:val="single" w:sz="4" w:space="0" w:color="000000"/>
              <w:right w:val="single" w:sz="4" w:space="0" w:color="000000"/>
            </w:tcBorders>
          </w:tcPr>
          <w:p w14:paraId="02DE0239"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1A07E621" w14:textId="26814958"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3C1433EB" w14:textId="48E76CA4" w:rsidR="00FA7408" w:rsidRDefault="00FA7408" w:rsidP="00FA7408">
            <w:pPr>
              <w:jc w:val="center"/>
              <w:rPr>
                <w:rFonts w:cs="Arial"/>
                <w:color w:val="000000"/>
                <w:szCs w:val="20"/>
              </w:rPr>
            </w:pPr>
            <w:r>
              <w:rPr>
                <w:rFonts w:cs="Arial"/>
                <w:color w:val="000000"/>
                <w:szCs w:val="20"/>
              </w:rPr>
              <w:t>25</w:t>
            </w:r>
          </w:p>
        </w:tc>
        <w:tc>
          <w:tcPr>
            <w:tcW w:w="1017" w:type="dxa"/>
            <w:tcBorders>
              <w:top w:val="single" w:sz="4" w:space="0" w:color="000000"/>
              <w:left w:val="single" w:sz="4" w:space="0" w:color="000000"/>
              <w:bottom w:val="single" w:sz="4" w:space="0" w:color="000000"/>
              <w:right w:val="single" w:sz="4" w:space="0" w:color="000000"/>
            </w:tcBorders>
            <w:vAlign w:val="center"/>
          </w:tcPr>
          <w:p w14:paraId="6E188420"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3D91C3F3"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1C1712BA"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C362E0E"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591A9AE"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FA7408" w:rsidRPr="00133F6F" w14:paraId="2DF196E9" w14:textId="77777777" w:rsidTr="007B4DB2">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0DA2036" w14:textId="77777777" w:rsidR="00FA7408" w:rsidRPr="00F076AD" w:rsidRDefault="00FA7408" w:rsidP="00FA7408">
            <w:pPr>
              <w:widowControl w:val="0"/>
              <w:numPr>
                <w:ilvl w:val="0"/>
                <w:numId w:val="36"/>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2B12AADC" w14:textId="40E8A9DC" w:rsidR="00FA7408" w:rsidRDefault="00FA7408" w:rsidP="00FA7408">
            <w:pPr>
              <w:jc w:val="left"/>
              <w:rPr>
                <w:rFonts w:cs="Arial"/>
                <w:color w:val="000000"/>
                <w:szCs w:val="20"/>
              </w:rPr>
            </w:pPr>
            <w:r>
              <w:rPr>
                <w:rFonts w:cs="Arial"/>
                <w:color w:val="000000"/>
                <w:szCs w:val="20"/>
              </w:rPr>
              <w:t>Szynka konserwowa zawartość mięsa min. 65%</w:t>
            </w:r>
          </w:p>
        </w:tc>
        <w:tc>
          <w:tcPr>
            <w:tcW w:w="1276" w:type="dxa"/>
            <w:tcBorders>
              <w:top w:val="single" w:sz="4" w:space="0" w:color="000000"/>
              <w:left w:val="single" w:sz="4" w:space="0" w:color="000000"/>
              <w:bottom w:val="single" w:sz="4" w:space="0" w:color="000000"/>
              <w:right w:val="single" w:sz="4" w:space="0" w:color="000000"/>
            </w:tcBorders>
          </w:tcPr>
          <w:p w14:paraId="06317B57" w14:textId="77777777" w:rsidR="00FA7408" w:rsidRDefault="00FA7408" w:rsidP="00FA7408">
            <w:pPr>
              <w:jc w:val="center"/>
              <w:rPr>
                <w:rFonts w:cs="Arial"/>
                <w:color w:val="000000"/>
                <w:szCs w:val="20"/>
              </w:rPr>
            </w:pPr>
          </w:p>
        </w:tc>
        <w:tc>
          <w:tcPr>
            <w:tcW w:w="534" w:type="dxa"/>
            <w:tcBorders>
              <w:top w:val="single" w:sz="4" w:space="0" w:color="000000"/>
              <w:left w:val="single" w:sz="4" w:space="0" w:color="000000"/>
              <w:bottom w:val="single" w:sz="4" w:space="0" w:color="000000"/>
              <w:right w:val="single" w:sz="4" w:space="0" w:color="000000"/>
            </w:tcBorders>
            <w:vAlign w:val="center"/>
          </w:tcPr>
          <w:p w14:paraId="33555BAC" w14:textId="713FA7D7" w:rsidR="00FA7408" w:rsidRDefault="00FA7408" w:rsidP="00FA7408">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6CAAAF9F" w14:textId="3216E243" w:rsidR="00FA7408" w:rsidRDefault="00FA7408" w:rsidP="00FA7408">
            <w:pPr>
              <w:jc w:val="center"/>
              <w:rPr>
                <w:rFonts w:cs="Arial"/>
                <w:color w:val="000000"/>
                <w:szCs w:val="20"/>
              </w:rPr>
            </w:pPr>
            <w:r>
              <w:rPr>
                <w:rFonts w:cs="Arial"/>
                <w:color w:val="000000"/>
                <w:szCs w:val="20"/>
              </w:rPr>
              <w:t>25</w:t>
            </w:r>
          </w:p>
        </w:tc>
        <w:tc>
          <w:tcPr>
            <w:tcW w:w="1017" w:type="dxa"/>
            <w:tcBorders>
              <w:top w:val="single" w:sz="4" w:space="0" w:color="000000"/>
              <w:left w:val="single" w:sz="4" w:space="0" w:color="000000"/>
              <w:bottom w:val="single" w:sz="4" w:space="0" w:color="000000"/>
              <w:right w:val="single" w:sz="4" w:space="0" w:color="000000"/>
            </w:tcBorders>
            <w:vAlign w:val="center"/>
          </w:tcPr>
          <w:p w14:paraId="6B20544E" w14:textId="77777777" w:rsidR="00FA7408" w:rsidRPr="00F076AD" w:rsidRDefault="00FA7408" w:rsidP="00FA7408">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24F23C1"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11B80D9"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572AE796" w14:textId="77777777" w:rsidR="00FA7408" w:rsidRPr="00F076AD" w:rsidRDefault="00FA7408" w:rsidP="00FA7408">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4034EC5" w14:textId="77777777" w:rsidR="00FA7408" w:rsidRPr="00F076AD" w:rsidRDefault="00FA7408" w:rsidP="00FA7408">
            <w:pPr>
              <w:widowControl w:val="0"/>
              <w:spacing w:after="0" w:line="240" w:lineRule="auto"/>
              <w:jc w:val="center"/>
              <w:rPr>
                <w:rFonts w:eastAsia="Times New Roman" w:cs="Arial"/>
                <w:szCs w:val="20"/>
                <w:lang w:eastAsia="ar-SA"/>
              </w:rPr>
            </w:pPr>
          </w:p>
        </w:tc>
      </w:tr>
      <w:tr w:rsidR="007D5F2C" w:rsidRPr="003C7B18" w14:paraId="021544E6" w14:textId="77777777" w:rsidTr="00E04CA2">
        <w:trPr>
          <w:cantSplit/>
          <w:trHeight w:hRule="exact" w:val="563"/>
          <w:jc w:val="center"/>
        </w:trPr>
        <w:tc>
          <w:tcPr>
            <w:tcW w:w="4498" w:type="dxa"/>
            <w:gridSpan w:val="4"/>
            <w:tcBorders>
              <w:top w:val="single" w:sz="4" w:space="0" w:color="000000"/>
              <w:left w:val="single" w:sz="4" w:space="0" w:color="000000"/>
              <w:bottom w:val="single" w:sz="4" w:space="0" w:color="000000"/>
              <w:right w:val="single" w:sz="4" w:space="0" w:color="000000"/>
            </w:tcBorders>
            <w:vAlign w:val="center"/>
          </w:tcPr>
          <w:p w14:paraId="377C4ADD" w14:textId="77777777" w:rsidR="007D5F2C" w:rsidRPr="00F076AD" w:rsidRDefault="007D5F2C" w:rsidP="00E04CA2">
            <w:pPr>
              <w:widowControl w:val="0"/>
              <w:spacing w:after="0" w:line="240" w:lineRule="auto"/>
              <w:jc w:val="center"/>
              <w:rPr>
                <w:rFonts w:cs="Arial"/>
                <w:szCs w:val="20"/>
              </w:rPr>
            </w:pPr>
            <w:bookmarkStart w:id="2" w:name="_Hlk153447341"/>
            <w:r w:rsidRPr="00F076AD">
              <w:rPr>
                <w:rFonts w:cs="Arial"/>
                <w:b/>
                <w:szCs w:val="20"/>
              </w:rPr>
              <w:t>RAZEM</w:t>
            </w:r>
          </w:p>
        </w:tc>
        <w:tc>
          <w:tcPr>
            <w:tcW w:w="631" w:type="dxa"/>
            <w:tcBorders>
              <w:top w:val="single" w:sz="4" w:space="0" w:color="000000"/>
              <w:left w:val="single" w:sz="4" w:space="0" w:color="000000"/>
              <w:bottom w:val="single" w:sz="4" w:space="0" w:color="000000"/>
              <w:right w:val="single" w:sz="4" w:space="0" w:color="000000"/>
            </w:tcBorders>
            <w:shd w:val="pct25" w:color="auto" w:fill="auto"/>
            <w:vAlign w:val="center"/>
          </w:tcPr>
          <w:p w14:paraId="3650D242" w14:textId="77777777" w:rsidR="007D5F2C" w:rsidRPr="00F076AD" w:rsidRDefault="007D5F2C" w:rsidP="00275E93">
            <w:pPr>
              <w:widowControl w:val="0"/>
              <w:spacing w:after="0" w:line="240" w:lineRule="auto"/>
              <w:jc w:val="center"/>
              <w:rPr>
                <w:rFonts w:cs="Arial"/>
                <w:b/>
                <w:bCs/>
                <w:sz w:val="36"/>
                <w:szCs w:val="36"/>
              </w:rPr>
            </w:pPr>
            <w:r w:rsidRPr="00F076AD">
              <w:rPr>
                <w:rFonts w:cs="Arial"/>
                <w:b/>
                <w:bCs/>
                <w:sz w:val="36"/>
                <w:szCs w:val="36"/>
              </w:rPr>
              <w:t>x</w:t>
            </w:r>
          </w:p>
        </w:tc>
        <w:tc>
          <w:tcPr>
            <w:tcW w:w="10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9EFCE0" w14:textId="77777777" w:rsidR="007D5F2C" w:rsidRPr="00F076AD" w:rsidRDefault="007D5F2C" w:rsidP="00275E93">
            <w:pPr>
              <w:widowControl w:val="0"/>
              <w:spacing w:after="0" w:line="240" w:lineRule="auto"/>
              <w:jc w:val="center"/>
              <w:rPr>
                <w:rFonts w:cs="Arial"/>
                <w:b/>
                <w:bCs/>
                <w:sz w:val="36"/>
                <w:szCs w:val="36"/>
              </w:rPr>
            </w:pPr>
            <w:r w:rsidRPr="00F076AD">
              <w:rPr>
                <w:rFonts w:cs="Arial"/>
                <w:b/>
                <w:bCs/>
                <w:sz w:val="36"/>
                <w:szCs w:val="36"/>
              </w:rPr>
              <w:t>x</w:t>
            </w:r>
          </w:p>
        </w:tc>
        <w:tc>
          <w:tcPr>
            <w:tcW w:w="1139" w:type="dxa"/>
            <w:tcBorders>
              <w:top w:val="single" w:sz="4" w:space="0" w:color="000000"/>
              <w:left w:val="single" w:sz="4" w:space="0" w:color="000000"/>
              <w:bottom w:val="single" w:sz="4" w:space="0" w:color="000000"/>
              <w:right w:val="single" w:sz="4" w:space="0" w:color="000000"/>
            </w:tcBorders>
            <w:vAlign w:val="center"/>
          </w:tcPr>
          <w:p w14:paraId="4F58017B" w14:textId="77777777" w:rsidR="007D5F2C" w:rsidRPr="00F076AD" w:rsidRDefault="007D5F2C" w:rsidP="00275E93">
            <w:pPr>
              <w:widowControl w:val="0"/>
              <w:spacing w:after="0" w:line="240" w:lineRule="auto"/>
              <w:jc w:val="center"/>
              <w:rPr>
                <w:rFonts w:cs="Arial"/>
                <w:szCs w:val="20"/>
              </w:rPr>
            </w:pPr>
          </w:p>
        </w:tc>
        <w:tc>
          <w:tcPr>
            <w:tcW w:w="56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3D98EE" w14:textId="77777777" w:rsidR="007D5F2C" w:rsidRPr="00F076AD" w:rsidRDefault="007D5F2C" w:rsidP="00275E93">
            <w:pPr>
              <w:widowControl w:val="0"/>
              <w:spacing w:after="0" w:line="240" w:lineRule="auto"/>
              <w:jc w:val="center"/>
              <w:rPr>
                <w:rFonts w:cs="Arial"/>
                <w:b/>
                <w:bCs/>
                <w:sz w:val="36"/>
                <w:szCs w:val="36"/>
              </w:rPr>
            </w:pPr>
            <w:r w:rsidRPr="00F076AD">
              <w:rPr>
                <w:rFonts w:cs="Arial"/>
                <w:b/>
                <w:bCs/>
                <w:sz w:val="36"/>
                <w:szCs w:val="36"/>
              </w:rPr>
              <w:t>x</w:t>
            </w:r>
          </w:p>
        </w:tc>
        <w:tc>
          <w:tcPr>
            <w:tcW w:w="919" w:type="dxa"/>
            <w:tcBorders>
              <w:top w:val="single" w:sz="4" w:space="0" w:color="000000"/>
              <w:left w:val="single" w:sz="4" w:space="0" w:color="000000"/>
              <w:bottom w:val="single" w:sz="4" w:space="0" w:color="000000"/>
              <w:right w:val="single" w:sz="4" w:space="0" w:color="000000"/>
            </w:tcBorders>
            <w:vAlign w:val="center"/>
          </w:tcPr>
          <w:p w14:paraId="1C20ED15" w14:textId="77777777" w:rsidR="007D5F2C" w:rsidRPr="00F076AD" w:rsidRDefault="007D5F2C" w:rsidP="00275E93">
            <w:pPr>
              <w:widowControl w:val="0"/>
              <w:spacing w:after="0" w:line="240" w:lineRule="auto"/>
              <w:jc w:val="center"/>
              <w:rPr>
                <w:rFonts w:cs="Arial"/>
                <w:szCs w:val="20"/>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633F39B" w14:textId="77777777" w:rsidR="007D5F2C" w:rsidRPr="00F076AD" w:rsidRDefault="007D5F2C" w:rsidP="00275E93">
            <w:pPr>
              <w:widowControl w:val="0"/>
              <w:spacing w:after="0" w:line="240" w:lineRule="auto"/>
              <w:jc w:val="center"/>
              <w:rPr>
                <w:rFonts w:cs="Arial"/>
                <w:szCs w:val="20"/>
              </w:rPr>
            </w:pPr>
          </w:p>
        </w:tc>
      </w:tr>
      <w:bookmarkEnd w:id="2"/>
    </w:tbl>
    <w:p w14:paraId="0500D8E4" w14:textId="77777777" w:rsidR="00B13DB6" w:rsidRDefault="00B13DB6" w:rsidP="00B13DB6">
      <w:pPr>
        <w:ind w:firstLine="708"/>
        <w:rPr>
          <w:rFonts w:cs="Arial"/>
          <w:szCs w:val="20"/>
        </w:rPr>
      </w:pPr>
    </w:p>
    <w:p w14:paraId="0C8D5230" w14:textId="77777777" w:rsidR="00015BCD" w:rsidRDefault="00015BCD" w:rsidP="00015BCD">
      <w:pPr>
        <w:spacing w:before="120" w:after="0" w:line="480" w:lineRule="auto"/>
        <w:rPr>
          <w:rFonts w:cs="Arial"/>
          <w:szCs w:val="20"/>
        </w:rPr>
      </w:pPr>
      <w:r>
        <w:rPr>
          <w:rFonts w:cs="Arial"/>
          <w:szCs w:val="20"/>
        </w:rPr>
        <w:t xml:space="preserve">Cena oferty netto </w:t>
      </w:r>
      <w:proofErr w:type="gramStart"/>
      <w:r>
        <w:rPr>
          <w:rFonts w:cs="Arial"/>
          <w:szCs w:val="20"/>
        </w:rPr>
        <w:t>wynosi:..........................................................</w:t>
      </w:r>
      <w:proofErr w:type="gramEnd"/>
      <w:r>
        <w:rPr>
          <w:rFonts w:cs="Arial"/>
          <w:szCs w:val="20"/>
        </w:rPr>
        <w:t xml:space="preserve">złotych, </w:t>
      </w:r>
    </w:p>
    <w:p w14:paraId="2496BE1E" w14:textId="77777777" w:rsidR="00015BCD" w:rsidRDefault="00015BCD" w:rsidP="00015BCD">
      <w:pPr>
        <w:spacing w:after="0" w:line="480" w:lineRule="auto"/>
        <w:rPr>
          <w:rFonts w:cs="Arial"/>
          <w:szCs w:val="20"/>
        </w:rPr>
      </w:pPr>
      <w:r>
        <w:rPr>
          <w:rFonts w:cs="Arial"/>
          <w:szCs w:val="20"/>
        </w:rPr>
        <w:t>(słownie: .................................................................................................................................złotych)</w:t>
      </w:r>
    </w:p>
    <w:p w14:paraId="46084271" w14:textId="77777777" w:rsidR="00015BCD" w:rsidRDefault="00015BCD" w:rsidP="00015BCD">
      <w:pPr>
        <w:spacing w:after="0" w:line="480" w:lineRule="auto"/>
        <w:rPr>
          <w:rFonts w:cs="Arial"/>
          <w:szCs w:val="20"/>
        </w:rPr>
      </w:pPr>
      <w:r w:rsidRPr="007F0357">
        <w:rPr>
          <w:rFonts w:cs="Arial"/>
          <w:szCs w:val="20"/>
        </w:rPr>
        <w:t>Wartość VAT………………</w:t>
      </w:r>
      <w:proofErr w:type="gramStart"/>
      <w:r w:rsidRPr="007F0357">
        <w:rPr>
          <w:rFonts w:cs="Arial"/>
          <w:szCs w:val="20"/>
        </w:rPr>
        <w:t>…….</w:t>
      </w:r>
      <w:proofErr w:type="gramEnd"/>
      <w:r w:rsidRPr="007F0357">
        <w:rPr>
          <w:rFonts w:cs="Arial"/>
          <w:szCs w:val="20"/>
        </w:rPr>
        <w:t>złotych</w:t>
      </w:r>
    </w:p>
    <w:p w14:paraId="45E9CF2E" w14:textId="77777777" w:rsidR="00015BCD" w:rsidRDefault="00015BCD" w:rsidP="00015BCD">
      <w:pPr>
        <w:spacing w:after="0" w:line="480" w:lineRule="auto"/>
        <w:rPr>
          <w:rFonts w:cs="Arial"/>
          <w:szCs w:val="20"/>
        </w:rPr>
      </w:pPr>
      <w:r>
        <w:rPr>
          <w:rFonts w:cs="Arial"/>
          <w:szCs w:val="20"/>
        </w:rPr>
        <w:t xml:space="preserve">Cena oferty brutto </w:t>
      </w:r>
      <w:proofErr w:type="gramStart"/>
      <w:r>
        <w:rPr>
          <w:rFonts w:cs="Arial"/>
          <w:szCs w:val="20"/>
        </w:rPr>
        <w:t>wynosi:..........................................................</w:t>
      </w:r>
      <w:proofErr w:type="gramEnd"/>
      <w:r>
        <w:rPr>
          <w:rFonts w:cs="Arial"/>
          <w:szCs w:val="20"/>
        </w:rPr>
        <w:t xml:space="preserve">złotych, </w:t>
      </w:r>
    </w:p>
    <w:p w14:paraId="35BDE14B" w14:textId="77777777" w:rsidR="00015BCD" w:rsidRDefault="00015BCD" w:rsidP="00015BCD">
      <w:pPr>
        <w:spacing w:line="480" w:lineRule="auto"/>
        <w:rPr>
          <w:rFonts w:cs="Arial"/>
          <w:szCs w:val="20"/>
        </w:rPr>
      </w:pPr>
      <w:r>
        <w:rPr>
          <w:rFonts w:cs="Arial"/>
          <w:szCs w:val="20"/>
        </w:rPr>
        <w:t>(słownie: .................................................................................................................................złotych)</w:t>
      </w:r>
    </w:p>
    <w:p w14:paraId="5078BBF5" w14:textId="77777777" w:rsidR="00133F6F" w:rsidRDefault="00133F6F" w:rsidP="00BC540D">
      <w:pPr>
        <w:numPr>
          <w:ilvl w:val="0"/>
          <w:numId w:val="37"/>
        </w:numPr>
        <w:suppressAutoHyphens/>
        <w:spacing w:after="0" w:line="360" w:lineRule="auto"/>
        <w:rPr>
          <w:rFonts w:cs="Arial"/>
          <w:szCs w:val="20"/>
        </w:rPr>
      </w:pPr>
      <w:r>
        <w:rPr>
          <w:rFonts w:cs="Arial"/>
          <w:szCs w:val="20"/>
        </w:rPr>
        <w:t>Oświadczam(y), że zapoznaliśmy się z przedmiotem zamówienia oraz warunkami zapytania cenowego i uzyskaliśmy wszelkie konieczne informacje potrzebne do właściwego przygotowania oferty i realizacji zamówienia.</w:t>
      </w:r>
    </w:p>
    <w:p w14:paraId="42CF8B4F" w14:textId="77777777" w:rsidR="00133F6F" w:rsidRDefault="00133F6F" w:rsidP="00BC540D">
      <w:pPr>
        <w:numPr>
          <w:ilvl w:val="0"/>
          <w:numId w:val="37"/>
        </w:numPr>
        <w:suppressAutoHyphens/>
        <w:spacing w:after="0" w:line="360" w:lineRule="auto"/>
        <w:rPr>
          <w:rFonts w:cs="Arial"/>
          <w:szCs w:val="20"/>
        </w:rPr>
      </w:pPr>
      <w:r>
        <w:rPr>
          <w:rFonts w:cs="Arial"/>
          <w:szCs w:val="20"/>
        </w:rPr>
        <w:t>Oświadczam(y), że jesteśmy świadomi, że dostawy mogą być realizowanie codziennie w dni robocze od poniedziałku do piątku niezależnie od ilości asortymentu.</w:t>
      </w:r>
    </w:p>
    <w:p w14:paraId="2F201F5B" w14:textId="77777777" w:rsidR="00133F6F" w:rsidRDefault="00133F6F" w:rsidP="00BC540D">
      <w:pPr>
        <w:numPr>
          <w:ilvl w:val="0"/>
          <w:numId w:val="37"/>
        </w:numPr>
        <w:suppressAutoHyphens/>
        <w:spacing w:after="0" w:line="360" w:lineRule="auto"/>
        <w:ind w:right="-142"/>
        <w:rPr>
          <w:rFonts w:cs="Arial"/>
          <w:szCs w:val="20"/>
        </w:rPr>
      </w:pPr>
      <w:r>
        <w:rPr>
          <w:rFonts w:cs="Arial"/>
          <w:szCs w:val="20"/>
        </w:rPr>
        <w:t>Oświadczam(y), że uważamy się za związanych niniejszą ofertą na czas wskazany w zapytaniu cenowym.</w:t>
      </w:r>
    </w:p>
    <w:p w14:paraId="7E5FAEBC" w14:textId="77777777" w:rsidR="00133F6F" w:rsidRDefault="00133F6F" w:rsidP="00BC540D">
      <w:pPr>
        <w:numPr>
          <w:ilvl w:val="0"/>
          <w:numId w:val="37"/>
        </w:numPr>
        <w:suppressAutoHyphens/>
        <w:spacing w:after="0" w:line="360" w:lineRule="auto"/>
        <w:rPr>
          <w:rFonts w:cs="Arial"/>
          <w:szCs w:val="20"/>
        </w:rPr>
      </w:pPr>
      <w:r>
        <w:rPr>
          <w:rFonts w:cs="Arial"/>
          <w:szCs w:val="20"/>
        </w:rPr>
        <w:t xml:space="preserve">Oświadczam(y), że zapoznaliśmy się z projektem umowy i nie wnosimy do niej zastrzeżeń. </w:t>
      </w:r>
    </w:p>
    <w:p w14:paraId="37BF69D8" w14:textId="77777777" w:rsidR="00133F6F" w:rsidRDefault="00133F6F" w:rsidP="00BC540D">
      <w:pPr>
        <w:numPr>
          <w:ilvl w:val="0"/>
          <w:numId w:val="37"/>
        </w:numPr>
        <w:suppressAutoHyphens/>
        <w:spacing w:after="0" w:line="360" w:lineRule="auto"/>
        <w:rPr>
          <w:rFonts w:cs="Arial"/>
          <w:szCs w:val="20"/>
        </w:rPr>
      </w:pPr>
      <w:r>
        <w:rPr>
          <w:rFonts w:cs="Arial"/>
          <w:szCs w:val="20"/>
        </w:rPr>
        <w:t>Oświadczam(y), że spełniamy wszystkie warunki określone w zaproszeniu do składania ofert.</w:t>
      </w:r>
    </w:p>
    <w:p w14:paraId="454C4D93" w14:textId="77777777" w:rsidR="00133F6F" w:rsidRDefault="00133F6F" w:rsidP="00BC540D">
      <w:pPr>
        <w:numPr>
          <w:ilvl w:val="0"/>
          <w:numId w:val="37"/>
        </w:numPr>
        <w:suppressAutoHyphens/>
        <w:spacing w:after="0" w:line="360" w:lineRule="auto"/>
        <w:rPr>
          <w:rFonts w:cs="Arial"/>
          <w:szCs w:val="20"/>
        </w:rPr>
      </w:pPr>
      <w:r>
        <w:rPr>
          <w:rFonts w:cs="Arial"/>
          <w:szCs w:val="20"/>
        </w:rPr>
        <w:t xml:space="preserve">Oświadczam(y), że realizację zamówienia zamierzamy wykonać sami, </w:t>
      </w:r>
      <w:r w:rsidRPr="003C7B18">
        <w:rPr>
          <w:rFonts w:cs="Arial"/>
          <w:szCs w:val="20"/>
        </w:rPr>
        <w:t>tj. bez udziału podwykonawców</w:t>
      </w:r>
      <w:r>
        <w:rPr>
          <w:rFonts w:cs="Arial"/>
          <w:szCs w:val="20"/>
        </w:rPr>
        <w:t>.</w:t>
      </w:r>
    </w:p>
    <w:p w14:paraId="1B48CC88" w14:textId="77777777" w:rsidR="00133F6F" w:rsidRDefault="00133F6F" w:rsidP="00BC540D">
      <w:pPr>
        <w:numPr>
          <w:ilvl w:val="0"/>
          <w:numId w:val="37"/>
        </w:numPr>
        <w:suppressAutoHyphens/>
        <w:spacing w:after="0" w:line="360" w:lineRule="auto"/>
        <w:rPr>
          <w:rFonts w:cs="Arial"/>
          <w:szCs w:val="20"/>
        </w:rPr>
      </w:pPr>
      <w:r>
        <w:rPr>
          <w:rFonts w:cs="Arial"/>
          <w:szCs w:val="20"/>
        </w:rPr>
        <w:t>Oświadczam(y), że w przypadku wyboru naszej oferty zobowiązujemy się do zawarcia umowy na warunkach określonych w zapytaniu cenowym w terminie i miejscu ustalonym przez Zamawiającego.</w:t>
      </w:r>
    </w:p>
    <w:p w14:paraId="52DB45DC" w14:textId="77777777" w:rsidR="00133F6F" w:rsidRPr="00E1720F" w:rsidRDefault="00133F6F" w:rsidP="00BC540D">
      <w:pPr>
        <w:numPr>
          <w:ilvl w:val="0"/>
          <w:numId w:val="37"/>
        </w:numPr>
        <w:spacing w:after="0" w:line="360" w:lineRule="auto"/>
        <w:rPr>
          <w:rFonts w:cs="Arial"/>
          <w:b/>
          <w:bCs/>
          <w:color w:val="000000"/>
          <w:lang w:eastAsia="ar-SA"/>
        </w:rPr>
      </w:pPr>
      <w:r w:rsidRPr="0059206F">
        <w:rPr>
          <w:rFonts w:cs="Arial"/>
          <w:bCs/>
          <w:color w:val="000000"/>
          <w:lang w:eastAsia="ar-SA"/>
        </w:rPr>
        <w:t xml:space="preserve">Oświadczam(y), że </w:t>
      </w:r>
      <w:r w:rsidRPr="0059206F">
        <w:rPr>
          <w:rFonts w:cs="Arial"/>
          <w:b/>
          <w:bCs/>
          <w:color w:val="000000"/>
          <w:lang w:eastAsia="ar-SA"/>
        </w:rPr>
        <w:t>nie podlegam</w:t>
      </w:r>
      <w:r>
        <w:rPr>
          <w:rFonts w:cs="Arial"/>
          <w:b/>
          <w:bCs/>
          <w:color w:val="000000"/>
          <w:lang w:eastAsia="ar-SA"/>
        </w:rPr>
        <w:t>(y)</w:t>
      </w:r>
      <w:r w:rsidRPr="0059206F">
        <w:rPr>
          <w:rFonts w:cs="Arial"/>
          <w:b/>
          <w:bCs/>
          <w:color w:val="000000"/>
          <w:lang w:eastAsia="ar-SA"/>
        </w:rPr>
        <w:t xml:space="preserve"> </w:t>
      </w:r>
      <w:r w:rsidRPr="0059206F">
        <w:rPr>
          <w:rFonts w:cs="Arial"/>
          <w:bCs/>
          <w:color w:val="000000"/>
          <w:lang w:eastAsia="ar-SA"/>
        </w:rPr>
        <w:t>wykluczeniu z postępowania na podstawie art. 7 ust. 1 ustawy z</w:t>
      </w:r>
      <w:r>
        <w:rPr>
          <w:rFonts w:cs="Arial"/>
          <w:bCs/>
          <w:color w:val="000000"/>
          <w:lang w:eastAsia="ar-SA"/>
        </w:rPr>
        <w:t> </w:t>
      </w:r>
      <w:r w:rsidRPr="0059206F">
        <w:rPr>
          <w:rFonts w:cs="Arial"/>
          <w:bCs/>
          <w:color w:val="000000"/>
          <w:lang w:eastAsia="ar-SA"/>
        </w:rPr>
        <w:t>dnia 13 kwietnia 2022 r. o szczególnych rozwiązaniach w zakresie przeciwdziałania wspieraniu agresji na Ukrainę oraz służących ochronie bezpieczeństwa narodowego</w:t>
      </w:r>
      <w:r w:rsidR="00E9757E">
        <w:rPr>
          <w:rFonts w:cs="Arial"/>
          <w:bCs/>
          <w:color w:val="000000"/>
          <w:lang w:eastAsia="ar-SA"/>
        </w:rPr>
        <w:t xml:space="preserve"> </w:t>
      </w:r>
      <w:r w:rsidR="00E9757E" w:rsidRPr="00E9757E">
        <w:rPr>
          <w:rFonts w:cs="Arial"/>
          <w:bCs/>
          <w:color w:val="000000"/>
          <w:lang w:eastAsia="ar-SA"/>
        </w:rPr>
        <w:t>(tj. Dz.U. 2025 poz. 514.</w:t>
      </w:r>
      <w:r w:rsidR="00E9757E" w:rsidRPr="00E9757E">
        <w:rPr>
          <w:bCs/>
        </w:rPr>
        <w:t>)</w:t>
      </w:r>
      <w:r w:rsidR="00E9757E" w:rsidRPr="00E9757E">
        <w:rPr>
          <w:rFonts w:cs="Arial"/>
          <w:bCs/>
          <w:color w:val="000000"/>
          <w:lang w:eastAsia="ar-SA"/>
        </w:rPr>
        <w:t>.</w:t>
      </w:r>
    </w:p>
    <w:p w14:paraId="4113FB90" w14:textId="77777777" w:rsidR="00133F6F" w:rsidRPr="00F56624" w:rsidRDefault="00133F6F" w:rsidP="00BC540D">
      <w:pPr>
        <w:numPr>
          <w:ilvl w:val="0"/>
          <w:numId w:val="37"/>
        </w:numPr>
        <w:spacing w:after="0" w:line="360" w:lineRule="auto"/>
        <w:rPr>
          <w:rFonts w:cs="Arial"/>
          <w:bCs/>
          <w:color w:val="000000"/>
          <w:lang w:eastAsia="ar-SA"/>
        </w:rPr>
      </w:pPr>
      <w:r w:rsidRPr="00C8648F">
        <w:rPr>
          <w:rFonts w:cs="Arial"/>
          <w:szCs w:val="20"/>
        </w:rPr>
        <w:t xml:space="preserve">Zapłata należności następować będzie w </w:t>
      </w:r>
      <w:proofErr w:type="gramStart"/>
      <w:r w:rsidRPr="00C8648F">
        <w:rPr>
          <w:rFonts w:cs="Arial"/>
          <w:szCs w:val="20"/>
        </w:rPr>
        <w:t xml:space="preserve">terminie </w:t>
      </w:r>
      <w:r w:rsidR="00704438">
        <w:rPr>
          <w:rFonts w:cs="Arial"/>
          <w:szCs w:val="20"/>
        </w:rPr>
        <w:t xml:space="preserve"> do</w:t>
      </w:r>
      <w:proofErr w:type="gramEnd"/>
      <w:r w:rsidR="00704438">
        <w:rPr>
          <w:rFonts w:cs="Arial"/>
          <w:szCs w:val="20"/>
        </w:rPr>
        <w:t xml:space="preserve"> </w:t>
      </w:r>
      <w:r w:rsidRPr="00C8648F">
        <w:rPr>
          <w:rFonts w:cs="Arial"/>
          <w:szCs w:val="20"/>
        </w:rPr>
        <w:t>30 dni od daty złożenia w Domu Pomocy Społecznej im. Św</w:t>
      </w:r>
      <w:r>
        <w:rPr>
          <w:rFonts w:cs="Arial"/>
          <w:szCs w:val="20"/>
        </w:rPr>
        <w:t>.</w:t>
      </w:r>
      <w:r w:rsidRPr="00C8648F">
        <w:rPr>
          <w:rFonts w:cs="Arial"/>
          <w:szCs w:val="20"/>
        </w:rPr>
        <w:t xml:space="preserve"> Kazimierza ul. Garbarsk</w:t>
      </w:r>
      <w:r>
        <w:rPr>
          <w:rFonts w:cs="Arial"/>
          <w:szCs w:val="20"/>
        </w:rPr>
        <w:t>a</w:t>
      </w:r>
      <w:r w:rsidRPr="00C8648F">
        <w:rPr>
          <w:rFonts w:cs="Arial"/>
          <w:szCs w:val="20"/>
        </w:rPr>
        <w:t xml:space="preserve"> 35 w Radomiu oryginału prawidłowo wystawionej faktury, na niżej </w:t>
      </w:r>
      <w:proofErr w:type="gramStart"/>
      <w:r w:rsidRPr="00C8648F">
        <w:rPr>
          <w:rFonts w:cs="Arial"/>
          <w:szCs w:val="20"/>
        </w:rPr>
        <w:t>wskazane  konto</w:t>
      </w:r>
      <w:proofErr w:type="gramEnd"/>
      <w:r w:rsidRPr="00C8648F">
        <w:rPr>
          <w:rFonts w:cs="Arial"/>
          <w:szCs w:val="20"/>
        </w:rPr>
        <w:t xml:space="preserve"> Wykonawcy. </w:t>
      </w:r>
      <w:r w:rsidRPr="00C8648F">
        <w:rPr>
          <w:szCs w:val="20"/>
        </w:rPr>
        <w:t>Termin płatności liczony jest od dnia następnego po dniu otrzymania faktury.</w:t>
      </w:r>
    </w:p>
    <w:p w14:paraId="36A699B5" w14:textId="77777777" w:rsidR="00133F6F" w:rsidRPr="00F56624" w:rsidRDefault="00133F6F" w:rsidP="00133F6F">
      <w:pPr>
        <w:spacing w:before="240"/>
        <w:ind w:left="284"/>
      </w:pPr>
      <w:r>
        <w:rPr>
          <w:rFonts w:cs="Arial"/>
          <w:b/>
          <w:szCs w:val="20"/>
        </w:rPr>
        <w:t>Nr konta……………………………………………………………………………………</w:t>
      </w:r>
    </w:p>
    <w:p w14:paraId="306378CA" w14:textId="77777777" w:rsidR="00133F6F" w:rsidRPr="00F56624" w:rsidRDefault="00133F6F" w:rsidP="00BC540D">
      <w:pPr>
        <w:numPr>
          <w:ilvl w:val="0"/>
          <w:numId w:val="37"/>
        </w:numPr>
        <w:spacing w:after="0" w:line="360" w:lineRule="auto"/>
        <w:rPr>
          <w:rFonts w:cs="Arial"/>
          <w:bCs/>
          <w:color w:val="000000"/>
          <w:lang w:eastAsia="ar-SA"/>
        </w:rPr>
      </w:pPr>
      <w:r w:rsidRPr="00F56624">
        <w:rPr>
          <w:rFonts w:cs="Arial"/>
          <w:szCs w:val="20"/>
        </w:rPr>
        <w:t xml:space="preserve">W sprawach związanych z </w:t>
      </w:r>
      <w:proofErr w:type="gramStart"/>
      <w:r w:rsidRPr="00F56624">
        <w:rPr>
          <w:rFonts w:cs="Arial"/>
          <w:szCs w:val="20"/>
        </w:rPr>
        <w:t>realizacją  sukcesywnej</w:t>
      </w:r>
      <w:proofErr w:type="gramEnd"/>
      <w:r w:rsidRPr="00F56624">
        <w:rPr>
          <w:rFonts w:cs="Arial"/>
          <w:szCs w:val="20"/>
        </w:rPr>
        <w:t xml:space="preserve"> dostawy </w:t>
      </w:r>
      <w:r w:rsidR="00C16576">
        <w:rPr>
          <w:rFonts w:cs="Arial"/>
          <w:szCs w:val="20"/>
        </w:rPr>
        <w:t>wędlin</w:t>
      </w:r>
      <w:r w:rsidRPr="00F56624">
        <w:rPr>
          <w:rFonts w:cs="Arial"/>
          <w:szCs w:val="20"/>
        </w:rPr>
        <w:t xml:space="preserve"> do kontaktu z Domem Pomocy Społecznej im. Św. Kazimierza ul. Garbarsk</w:t>
      </w:r>
      <w:r>
        <w:rPr>
          <w:rFonts w:cs="Arial"/>
          <w:szCs w:val="20"/>
        </w:rPr>
        <w:t>a</w:t>
      </w:r>
      <w:r w:rsidRPr="00F56624">
        <w:rPr>
          <w:rFonts w:cs="Arial"/>
          <w:szCs w:val="20"/>
        </w:rPr>
        <w:t xml:space="preserve"> 35 w Radomiu</w:t>
      </w:r>
      <w:r>
        <w:rPr>
          <w:rFonts w:cs="Arial"/>
          <w:szCs w:val="20"/>
        </w:rPr>
        <w:t>,</w:t>
      </w:r>
    </w:p>
    <w:p w14:paraId="731DB486" w14:textId="77777777" w:rsidR="00133F6F" w:rsidRDefault="00133F6F" w:rsidP="00133F6F">
      <w:pPr>
        <w:spacing w:before="240" w:after="0" w:line="480" w:lineRule="auto"/>
        <w:ind w:left="284"/>
        <w:rPr>
          <w:rFonts w:cs="Arial"/>
          <w:b/>
          <w:szCs w:val="20"/>
        </w:rPr>
      </w:pPr>
      <w:r>
        <w:rPr>
          <w:rFonts w:cs="Arial"/>
          <w:b/>
          <w:szCs w:val="20"/>
        </w:rPr>
        <w:t xml:space="preserve">Wykonawca wyznacza: ………………………………………………, </w:t>
      </w:r>
      <w:proofErr w:type="gramStart"/>
      <w:r>
        <w:rPr>
          <w:rFonts w:cs="Arial"/>
          <w:b/>
          <w:szCs w:val="20"/>
        </w:rPr>
        <w:t>tel.:…</w:t>
      </w:r>
      <w:proofErr w:type="gramEnd"/>
      <w:r>
        <w:rPr>
          <w:rFonts w:cs="Arial"/>
          <w:b/>
          <w:szCs w:val="20"/>
        </w:rPr>
        <w:t>………………………,</w:t>
      </w:r>
      <w:r>
        <w:rPr>
          <w:rFonts w:cs="Arial"/>
          <w:b/>
          <w:szCs w:val="20"/>
        </w:rPr>
        <w:br/>
        <w:t xml:space="preserve"> e-mail…………………………………………</w:t>
      </w:r>
      <w:proofErr w:type="gramStart"/>
      <w:r>
        <w:rPr>
          <w:rFonts w:cs="Arial"/>
          <w:b/>
          <w:szCs w:val="20"/>
        </w:rPr>
        <w:t>…….</w:t>
      </w:r>
      <w:proofErr w:type="gramEnd"/>
      <w:r>
        <w:rPr>
          <w:rFonts w:cs="Arial"/>
          <w:b/>
          <w:szCs w:val="20"/>
        </w:rPr>
        <w:t>.</w:t>
      </w:r>
    </w:p>
    <w:p w14:paraId="55A35C09" w14:textId="77777777" w:rsidR="00015BCD" w:rsidRDefault="00015BCD" w:rsidP="00015BCD">
      <w:pPr>
        <w:spacing w:after="0"/>
        <w:rPr>
          <w:rFonts w:cs="Arial"/>
          <w:szCs w:val="20"/>
        </w:rPr>
      </w:pPr>
    </w:p>
    <w:p w14:paraId="770E99B6" w14:textId="77777777" w:rsidR="00015BCD" w:rsidRDefault="00015BCD" w:rsidP="00015BCD">
      <w:pPr>
        <w:spacing w:after="0"/>
        <w:rPr>
          <w:rFonts w:cs="Arial"/>
          <w:szCs w:val="20"/>
        </w:rPr>
      </w:pPr>
    </w:p>
    <w:p w14:paraId="062BD029" w14:textId="77777777" w:rsidR="00015BCD" w:rsidRDefault="00015BCD" w:rsidP="00015BCD">
      <w:pPr>
        <w:spacing w:after="0"/>
        <w:rPr>
          <w:rFonts w:cs="Arial"/>
          <w:szCs w:val="20"/>
        </w:rPr>
      </w:pPr>
    </w:p>
    <w:p w14:paraId="59DD5DE1" w14:textId="77777777" w:rsidR="00015BCD" w:rsidRDefault="00015BCD" w:rsidP="00015BCD">
      <w:pPr>
        <w:spacing w:after="0"/>
        <w:rPr>
          <w:rFonts w:cs="Arial"/>
          <w:szCs w:val="20"/>
        </w:rPr>
      </w:pPr>
      <w:proofErr w:type="gramStart"/>
      <w:r>
        <w:rPr>
          <w:rFonts w:cs="Arial"/>
          <w:szCs w:val="20"/>
        </w:rPr>
        <w:t>.................. ,</w:t>
      </w:r>
      <w:proofErr w:type="gramEnd"/>
      <w:r>
        <w:rPr>
          <w:rFonts w:cs="Arial"/>
          <w:szCs w:val="20"/>
        </w:rPr>
        <w:t xml:space="preserve"> dnia ........................               ………………….…………………………………….........................</w:t>
      </w:r>
    </w:p>
    <w:p w14:paraId="1C67684B" w14:textId="77777777" w:rsidR="00015BCD" w:rsidRDefault="00015BCD" w:rsidP="00015BCD">
      <w:pPr>
        <w:spacing w:after="0" w:line="240" w:lineRule="auto"/>
        <w:rPr>
          <w:rFonts w:cs="Arial"/>
          <w:sz w:val="18"/>
          <w:szCs w:val="18"/>
        </w:rPr>
      </w:pPr>
      <w:r>
        <w:rPr>
          <w:rFonts w:cs="Arial"/>
          <w:szCs w:val="20"/>
        </w:rPr>
        <w:t xml:space="preserve">                                                                                             </w:t>
      </w:r>
      <w:r>
        <w:rPr>
          <w:rFonts w:cs="Arial"/>
          <w:sz w:val="18"/>
          <w:szCs w:val="18"/>
        </w:rPr>
        <w:t>pieczątka, podpis Wykonawcy / osoby</w:t>
      </w:r>
    </w:p>
    <w:p w14:paraId="4618B9C5" w14:textId="77777777" w:rsidR="00015BCD" w:rsidRDefault="00015BCD" w:rsidP="00015BCD">
      <w:pPr>
        <w:spacing w:after="0" w:line="240" w:lineRule="auto"/>
        <w:rPr>
          <w:rFonts w:cs="Arial"/>
          <w:szCs w:val="20"/>
        </w:rPr>
      </w:pPr>
      <w:r>
        <w:rPr>
          <w:rFonts w:cs="Arial"/>
          <w:sz w:val="18"/>
          <w:szCs w:val="18"/>
        </w:rPr>
        <w:t xml:space="preserve">                                                                                                uprawnionej do reprezentowania Wykonawcy</w:t>
      </w:r>
    </w:p>
    <w:p w14:paraId="3D9BA112" w14:textId="77777777" w:rsidR="00015BCD" w:rsidRDefault="00015BCD" w:rsidP="00015BCD">
      <w:pPr>
        <w:spacing w:after="0"/>
        <w:rPr>
          <w:rFonts w:cs="Arial"/>
          <w:szCs w:val="20"/>
        </w:rPr>
      </w:pPr>
    </w:p>
    <w:p w14:paraId="167EF59A" w14:textId="77777777" w:rsidR="00015BCD" w:rsidRDefault="00015BCD" w:rsidP="00015BCD">
      <w:pPr>
        <w:spacing w:after="0" w:line="240" w:lineRule="auto"/>
        <w:rPr>
          <w:rFonts w:eastAsia="Times New Roman" w:cs="Arial"/>
          <w:sz w:val="18"/>
          <w:szCs w:val="18"/>
          <w:lang w:eastAsia="ar-SA"/>
        </w:rPr>
      </w:pPr>
    </w:p>
    <w:p w14:paraId="1FA0C20E" w14:textId="34DF95FE" w:rsidR="00015BCD" w:rsidRPr="00375C02" w:rsidRDefault="00015BCD" w:rsidP="00015BCD">
      <w:pPr>
        <w:spacing w:after="0" w:line="240" w:lineRule="auto"/>
        <w:rPr>
          <w:rFonts w:eastAsia="Times New Roman" w:cs="Arial"/>
          <w:b/>
          <w:bCs/>
          <w:sz w:val="18"/>
          <w:szCs w:val="18"/>
          <w:lang w:eastAsia="ar-SA"/>
        </w:rPr>
      </w:pPr>
      <w:r>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w:t>
      </w:r>
      <w:r>
        <w:rPr>
          <w:rFonts w:eastAsia="Times New Roman" w:cs="Arial"/>
          <w:b/>
          <w:bCs/>
          <w:sz w:val="18"/>
          <w:szCs w:val="18"/>
          <w:lang w:eastAsia="ar-SA"/>
        </w:rPr>
        <w:br/>
        <w:t xml:space="preserve">e-mail: </w:t>
      </w:r>
      <w:r>
        <w:rPr>
          <w:rFonts w:eastAsia="Times New Roman" w:cs="Arial"/>
          <w:b/>
          <w:bCs/>
          <w:sz w:val="18"/>
          <w:szCs w:val="18"/>
          <w:u w:val="single"/>
          <w:lang w:eastAsia="ar-SA"/>
        </w:rPr>
        <w:t>sekretariat@</w:t>
      </w:r>
      <w:r w:rsidR="004D4863">
        <w:rPr>
          <w:rFonts w:eastAsia="Times New Roman" w:cs="Arial"/>
          <w:b/>
          <w:bCs/>
          <w:sz w:val="18"/>
          <w:szCs w:val="18"/>
          <w:u w:val="single"/>
          <w:lang w:eastAsia="ar-SA"/>
        </w:rPr>
        <w:t>m</w:t>
      </w:r>
      <w:r>
        <w:rPr>
          <w:rFonts w:eastAsia="Times New Roman" w:cs="Arial"/>
          <w:b/>
          <w:bCs/>
          <w:sz w:val="18"/>
          <w:szCs w:val="18"/>
          <w:u w:val="single"/>
          <w:lang w:eastAsia="ar-SA"/>
        </w:rPr>
        <w:t>cuw</w:t>
      </w:r>
      <w:r w:rsidR="004D4863">
        <w:rPr>
          <w:rFonts w:eastAsia="Times New Roman" w:cs="Arial"/>
          <w:b/>
          <w:bCs/>
          <w:sz w:val="18"/>
          <w:szCs w:val="18"/>
          <w:u w:val="single"/>
          <w:lang w:eastAsia="ar-SA"/>
        </w:rPr>
        <w:t>.</w:t>
      </w:r>
      <w:r>
        <w:rPr>
          <w:rFonts w:eastAsia="Times New Roman" w:cs="Arial"/>
          <w:b/>
          <w:bCs/>
          <w:sz w:val="18"/>
          <w:szCs w:val="18"/>
          <w:u w:val="single"/>
          <w:lang w:eastAsia="ar-SA"/>
        </w:rPr>
        <w:t>radom.pl</w:t>
      </w:r>
      <w:r>
        <w:rPr>
          <w:rFonts w:eastAsia="Times New Roman" w:cs="Arial"/>
          <w:b/>
          <w:bCs/>
          <w:sz w:val="18"/>
          <w:szCs w:val="18"/>
          <w:lang w:eastAsia="ar-SA"/>
        </w:rPr>
        <w:t xml:space="preserve"> lub złożona w formie papierowej w siedzibie Zamawiającego – </w:t>
      </w:r>
      <w:proofErr w:type="gramStart"/>
      <w:r>
        <w:rPr>
          <w:rFonts w:eastAsia="Times New Roman" w:cs="Arial"/>
          <w:b/>
          <w:bCs/>
          <w:sz w:val="18"/>
          <w:szCs w:val="18"/>
          <w:lang w:eastAsia="ar-SA"/>
        </w:rPr>
        <w:t>sekretariat  Miejskie</w:t>
      </w:r>
      <w:r w:rsidR="00A971B9">
        <w:rPr>
          <w:rFonts w:eastAsia="Times New Roman" w:cs="Arial"/>
          <w:b/>
          <w:bCs/>
          <w:sz w:val="18"/>
          <w:szCs w:val="18"/>
          <w:lang w:eastAsia="ar-SA"/>
        </w:rPr>
        <w:t>go</w:t>
      </w:r>
      <w:proofErr w:type="gramEnd"/>
      <w:r>
        <w:rPr>
          <w:rFonts w:eastAsia="Times New Roman" w:cs="Arial"/>
          <w:b/>
          <w:bCs/>
          <w:sz w:val="18"/>
          <w:szCs w:val="18"/>
          <w:lang w:eastAsia="ar-SA"/>
        </w:rPr>
        <w:t xml:space="preserve"> Centrum Usług </w:t>
      </w:r>
      <w:proofErr w:type="gramStart"/>
      <w:r>
        <w:rPr>
          <w:rFonts w:eastAsia="Times New Roman" w:cs="Arial"/>
          <w:b/>
          <w:bCs/>
          <w:sz w:val="18"/>
          <w:szCs w:val="18"/>
          <w:lang w:eastAsia="ar-SA"/>
        </w:rPr>
        <w:t>Wspólnych  w</w:t>
      </w:r>
      <w:proofErr w:type="gramEnd"/>
      <w:r>
        <w:rPr>
          <w:rFonts w:eastAsia="Times New Roman" w:cs="Arial"/>
          <w:b/>
          <w:bCs/>
          <w:sz w:val="18"/>
          <w:szCs w:val="18"/>
          <w:lang w:eastAsia="ar-SA"/>
        </w:rPr>
        <w:t xml:space="preserve"> Radomiu, przy ul. Pułaskiego 9, (hol budynku przy ul. Pułaskiego 9, II piętro). W przypadku podpisania oferty przez osobę uprawnioną do reprezentowania Wykonawcy należy dołączyć dokument, z </w:t>
      </w:r>
      <w:proofErr w:type="gramStart"/>
      <w:r>
        <w:rPr>
          <w:rFonts w:eastAsia="Times New Roman" w:cs="Arial"/>
          <w:b/>
          <w:bCs/>
          <w:sz w:val="18"/>
          <w:szCs w:val="18"/>
          <w:lang w:eastAsia="ar-SA"/>
        </w:rPr>
        <w:t>którego  wynikało</w:t>
      </w:r>
      <w:proofErr w:type="gramEnd"/>
      <w:r>
        <w:rPr>
          <w:rFonts w:eastAsia="Times New Roman" w:cs="Arial"/>
          <w:b/>
          <w:bCs/>
          <w:sz w:val="18"/>
          <w:szCs w:val="18"/>
          <w:lang w:eastAsia="ar-SA"/>
        </w:rPr>
        <w:t xml:space="preserve"> będzie powyższe uprawnienie. Jeżeli Wykonawca składa ofertę poprzez ustanowionego pełnomocnika, Zamawiający wymaga załączenia do oferty stosownego pełnomocnictwa rodzajowego.  Ofertę należy złoż</w:t>
      </w:r>
      <w:r w:rsidRPr="00375C02">
        <w:rPr>
          <w:rFonts w:eastAsia="Times New Roman" w:cs="Arial"/>
          <w:b/>
          <w:bCs/>
          <w:sz w:val="18"/>
          <w:szCs w:val="18"/>
          <w:lang w:eastAsia="ar-SA"/>
        </w:rPr>
        <w:t xml:space="preserve">yć </w:t>
      </w:r>
      <w:r w:rsidRPr="00682092">
        <w:rPr>
          <w:rFonts w:eastAsia="Times New Roman" w:cs="Arial"/>
          <w:b/>
          <w:bCs/>
          <w:sz w:val="18"/>
          <w:szCs w:val="18"/>
          <w:lang w:eastAsia="ar-SA"/>
        </w:rPr>
        <w:t>do dnia</w:t>
      </w:r>
      <w:r w:rsidR="00365D28">
        <w:rPr>
          <w:rFonts w:eastAsia="Times New Roman" w:cs="Arial"/>
          <w:b/>
          <w:bCs/>
          <w:sz w:val="18"/>
          <w:szCs w:val="18"/>
          <w:lang w:eastAsia="ar-SA"/>
        </w:rPr>
        <w:t xml:space="preserve"> 11.12.2025 </w:t>
      </w:r>
      <w:r w:rsidRPr="00682092">
        <w:rPr>
          <w:rFonts w:eastAsia="Times New Roman" w:cs="Arial"/>
          <w:b/>
          <w:bCs/>
          <w:sz w:val="18"/>
          <w:szCs w:val="18"/>
          <w:lang w:eastAsia="ar-SA"/>
        </w:rPr>
        <w:t>roku do godz.1</w:t>
      </w:r>
      <w:r w:rsidR="00F53FCF">
        <w:rPr>
          <w:rFonts w:eastAsia="Times New Roman" w:cs="Arial"/>
          <w:b/>
          <w:bCs/>
          <w:sz w:val="18"/>
          <w:szCs w:val="18"/>
          <w:lang w:eastAsia="ar-SA"/>
        </w:rPr>
        <w:t>1</w:t>
      </w:r>
      <w:r w:rsidRPr="00682092">
        <w:rPr>
          <w:rFonts w:eastAsia="Times New Roman" w:cs="Arial"/>
          <w:b/>
          <w:bCs/>
          <w:sz w:val="18"/>
          <w:szCs w:val="18"/>
          <w:lang w:eastAsia="ar-SA"/>
        </w:rPr>
        <w:t>.00.</w:t>
      </w:r>
    </w:p>
    <w:p w14:paraId="754153E5" w14:textId="77777777" w:rsidR="00015BCD" w:rsidRPr="00CC2FFA" w:rsidRDefault="00015BCD" w:rsidP="00015BCD">
      <w:pPr>
        <w:spacing w:after="0" w:line="240" w:lineRule="auto"/>
        <w:jc w:val="left"/>
        <w:rPr>
          <w:rFonts w:eastAsia="Times New Roman" w:cs="Arial"/>
          <w:sz w:val="18"/>
          <w:szCs w:val="18"/>
          <w:lang w:eastAsia="ar-SA"/>
        </w:rPr>
      </w:pPr>
    </w:p>
    <w:p w14:paraId="663C7CF6" w14:textId="77777777" w:rsidR="00015BCD" w:rsidRDefault="00015BCD" w:rsidP="00015BCD">
      <w:pPr>
        <w:spacing w:after="0" w:line="240" w:lineRule="auto"/>
        <w:jc w:val="left"/>
        <w:rPr>
          <w:rFonts w:eastAsia="Times New Roman" w:cs="Arial"/>
          <w:b/>
          <w:bCs/>
          <w:sz w:val="18"/>
          <w:szCs w:val="18"/>
          <w:lang w:eastAsia="ar-SA"/>
        </w:rPr>
      </w:pPr>
    </w:p>
    <w:p w14:paraId="3992E47A" w14:textId="77777777" w:rsidR="00015BCD" w:rsidRDefault="00015BCD" w:rsidP="00015BCD">
      <w:pPr>
        <w:spacing w:after="0" w:line="240" w:lineRule="auto"/>
        <w:jc w:val="left"/>
        <w:rPr>
          <w:rFonts w:eastAsia="Times New Roman" w:cs="Arial"/>
          <w:b/>
          <w:bCs/>
          <w:sz w:val="18"/>
          <w:szCs w:val="18"/>
          <w:lang w:eastAsia="ar-SA"/>
        </w:rPr>
      </w:pPr>
    </w:p>
    <w:p w14:paraId="5353E081" w14:textId="77777777" w:rsidR="00015BCD" w:rsidRDefault="00015BCD" w:rsidP="00015BCD">
      <w:pPr>
        <w:spacing w:after="0" w:line="240" w:lineRule="auto"/>
        <w:jc w:val="left"/>
        <w:rPr>
          <w:rFonts w:eastAsia="Times New Roman" w:cs="Arial"/>
          <w:b/>
          <w:bCs/>
          <w:sz w:val="18"/>
          <w:szCs w:val="18"/>
          <w:lang w:eastAsia="ar-SA"/>
        </w:rPr>
      </w:pPr>
    </w:p>
    <w:p w14:paraId="53D899F1" w14:textId="77777777" w:rsidR="00015BCD" w:rsidRDefault="00015BCD" w:rsidP="00015BCD">
      <w:pPr>
        <w:spacing w:after="0" w:line="240" w:lineRule="auto"/>
        <w:jc w:val="left"/>
        <w:rPr>
          <w:rFonts w:eastAsia="Times New Roman" w:cs="Arial"/>
          <w:b/>
          <w:bCs/>
          <w:sz w:val="18"/>
          <w:szCs w:val="18"/>
          <w:lang w:eastAsia="ar-SA"/>
        </w:rPr>
      </w:pPr>
    </w:p>
    <w:p w14:paraId="37968DAA" w14:textId="77777777" w:rsidR="00015BCD" w:rsidRDefault="00015BCD" w:rsidP="00015BCD">
      <w:pPr>
        <w:spacing w:after="0" w:line="240" w:lineRule="auto"/>
        <w:jc w:val="left"/>
        <w:rPr>
          <w:rFonts w:eastAsia="Times New Roman" w:cs="Arial"/>
          <w:b/>
          <w:bCs/>
          <w:sz w:val="18"/>
          <w:szCs w:val="18"/>
          <w:lang w:eastAsia="ar-SA"/>
        </w:rPr>
      </w:pPr>
    </w:p>
    <w:p w14:paraId="25C587CE" w14:textId="77777777" w:rsidR="00B13DB6" w:rsidRDefault="00B13DB6" w:rsidP="00B13DB6">
      <w:pPr>
        <w:spacing w:after="0" w:line="240" w:lineRule="auto"/>
        <w:jc w:val="left"/>
        <w:rPr>
          <w:rFonts w:eastAsia="Times New Roman" w:cs="Arial"/>
          <w:b/>
          <w:bCs/>
          <w:sz w:val="18"/>
          <w:szCs w:val="18"/>
          <w:lang w:eastAsia="ar-SA"/>
        </w:rPr>
      </w:pPr>
    </w:p>
    <w:p w14:paraId="25F7A388" w14:textId="77777777" w:rsidR="00B13DB6" w:rsidRDefault="00B13DB6" w:rsidP="00B13DB6">
      <w:pPr>
        <w:spacing w:after="0" w:line="240" w:lineRule="auto"/>
        <w:jc w:val="left"/>
        <w:rPr>
          <w:rFonts w:eastAsia="Times New Roman" w:cs="Arial"/>
          <w:b/>
          <w:bCs/>
          <w:sz w:val="18"/>
          <w:szCs w:val="18"/>
          <w:lang w:eastAsia="ar-SA"/>
        </w:rPr>
      </w:pPr>
    </w:p>
    <w:p w14:paraId="28496D01" w14:textId="77777777" w:rsidR="00B13DB6" w:rsidRDefault="00B13DB6" w:rsidP="00B13DB6">
      <w:pPr>
        <w:spacing w:after="0" w:line="240" w:lineRule="auto"/>
        <w:jc w:val="left"/>
        <w:rPr>
          <w:rFonts w:eastAsia="Times New Roman" w:cs="Arial"/>
          <w:b/>
          <w:bCs/>
          <w:sz w:val="18"/>
          <w:szCs w:val="18"/>
          <w:lang w:eastAsia="ar-SA"/>
        </w:rPr>
      </w:pPr>
    </w:p>
    <w:p w14:paraId="23E7759D" w14:textId="77777777" w:rsidR="00B13DB6" w:rsidRDefault="00B13DB6" w:rsidP="00B13DB6">
      <w:pPr>
        <w:spacing w:after="0" w:line="240" w:lineRule="auto"/>
        <w:jc w:val="left"/>
        <w:rPr>
          <w:rFonts w:eastAsia="Times New Roman" w:cs="Arial"/>
          <w:b/>
          <w:bCs/>
          <w:sz w:val="18"/>
          <w:szCs w:val="18"/>
          <w:lang w:eastAsia="ar-SA"/>
        </w:rPr>
      </w:pPr>
    </w:p>
    <w:p w14:paraId="0197CEFF" w14:textId="77777777" w:rsidR="00B13DB6" w:rsidRDefault="00B13DB6" w:rsidP="00B13DB6">
      <w:pPr>
        <w:spacing w:after="0" w:line="240" w:lineRule="auto"/>
        <w:jc w:val="left"/>
        <w:rPr>
          <w:rFonts w:eastAsia="Times New Roman" w:cs="Arial"/>
          <w:b/>
          <w:bCs/>
          <w:sz w:val="18"/>
          <w:szCs w:val="18"/>
          <w:lang w:eastAsia="ar-SA"/>
        </w:rPr>
      </w:pPr>
    </w:p>
    <w:p w14:paraId="37ECC0A3" w14:textId="77777777" w:rsidR="00B13DB6" w:rsidRDefault="00B13DB6" w:rsidP="00B13DB6">
      <w:pPr>
        <w:spacing w:after="0" w:line="240" w:lineRule="auto"/>
        <w:jc w:val="left"/>
        <w:rPr>
          <w:rFonts w:eastAsia="Times New Roman" w:cs="Arial"/>
          <w:b/>
          <w:bCs/>
          <w:sz w:val="18"/>
          <w:szCs w:val="18"/>
          <w:lang w:eastAsia="ar-SA"/>
        </w:rPr>
      </w:pPr>
    </w:p>
    <w:p w14:paraId="10A7094E" w14:textId="77777777" w:rsidR="00B13DB6" w:rsidRDefault="00B13DB6" w:rsidP="00B13DB6">
      <w:pPr>
        <w:spacing w:after="0" w:line="240" w:lineRule="auto"/>
        <w:jc w:val="left"/>
        <w:rPr>
          <w:rFonts w:eastAsia="Times New Roman" w:cs="Arial"/>
          <w:b/>
          <w:bCs/>
          <w:sz w:val="18"/>
          <w:szCs w:val="18"/>
          <w:lang w:eastAsia="ar-SA"/>
        </w:rPr>
      </w:pPr>
    </w:p>
    <w:p w14:paraId="731CBD57" w14:textId="77777777" w:rsidR="00B13DB6" w:rsidRDefault="00B13DB6" w:rsidP="00B13DB6">
      <w:pPr>
        <w:spacing w:after="0" w:line="240" w:lineRule="auto"/>
        <w:jc w:val="left"/>
        <w:rPr>
          <w:rFonts w:eastAsia="Times New Roman" w:cs="Arial"/>
          <w:b/>
          <w:bCs/>
          <w:sz w:val="18"/>
          <w:szCs w:val="18"/>
          <w:lang w:eastAsia="ar-SA"/>
        </w:rPr>
      </w:pPr>
    </w:p>
    <w:p w14:paraId="3098A1CD" w14:textId="77777777" w:rsidR="00B13DB6" w:rsidRDefault="00B13DB6" w:rsidP="00B13DB6">
      <w:pPr>
        <w:spacing w:after="0" w:line="240" w:lineRule="auto"/>
        <w:jc w:val="left"/>
        <w:rPr>
          <w:rFonts w:eastAsia="Times New Roman" w:cs="Arial"/>
          <w:b/>
          <w:bCs/>
          <w:sz w:val="18"/>
          <w:szCs w:val="18"/>
          <w:lang w:eastAsia="ar-SA"/>
        </w:rPr>
      </w:pPr>
    </w:p>
    <w:p w14:paraId="6A83FE3A" w14:textId="77777777" w:rsidR="00B13DB6" w:rsidRDefault="00B13DB6" w:rsidP="00B13DB6">
      <w:pPr>
        <w:spacing w:after="0" w:line="240" w:lineRule="auto"/>
        <w:jc w:val="left"/>
        <w:rPr>
          <w:rFonts w:eastAsia="Times New Roman" w:cs="Arial"/>
          <w:b/>
          <w:bCs/>
          <w:sz w:val="18"/>
          <w:szCs w:val="18"/>
          <w:lang w:eastAsia="ar-SA"/>
        </w:rPr>
      </w:pPr>
    </w:p>
    <w:p w14:paraId="64BCDF38" w14:textId="77777777" w:rsidR="00B13DB6" w:rsidRDefault="00B13DB6" w:rsidP="00B13DB6">
      <w:pPr>
        <w:spacing w:after="0" w:line="240" w:lineRule="auto"/>
        <w:jc w:val="left"/>
        <w:rPr>
          <w:rFonts w:eastAsia="Times New Roman" w:cs="Arial"/>
          <w:b/>
          <w:bCs/>
          <w:sz w:val="18"/>
          <w:szCs w:val="18"/>
          <w:lang w:eastAsia="ar-SA"/>
        </w:rPr>
      </w:pPr>
    </w:p>
    <w:p w14:paraId="562A1043" w14:textId="77777777" w:rsidR="002E2C49" w:rsidRPr="00F155E2" w:rsidRDefault="00B13DB6" w:rsidP="002E2C49">
      <w:pPr>
        <w:spacing w:after="0" w:line="23" w:lineRule="atLeast"/>
        <w:rPr>
          <w:rFonts w:cs="Arial"/>
          <w:bCs/>
          <w:szCs w:val="20"/>
        </w:rPr>
      </w:pPr>
      <w:r>
        <w:br w:type="page"/>
      </w:r>
      <w:r w:rsidR="002E2C49" w:rsidRPr="00F155E2">
        <w:rPr>
          <w:rFonts w:cs="Arial"/>
          <w:szCs w:val="20"/>
        </w:rPr>
        <w:t>W ZWIĄZKU Z POZYSKIWANIEM DANYCH OSOBOWYCH NA POTRZEBY PRZYGOTOWANIA I PRZEPROWADZENIA POSTĘPOWANIA O UDZIELENIE ZAMÓWIENIA PUBLICZNEGO NA „</w:t>
      </w:r>
      <w:r w:rsidR="002E2C49" w:rsidRPr="00F155E2">
        <w:rPr>
          <w:rFonts w:cs="Arial"/>
          <w:bCs/>
          <w:szCs w:val="20"/>
        </w:rPr>
        <w:t xml:space="preserve">SUKCESYWNĄ DOSTAWĘ MIĘSA I WĘDLIN WRAZ Z TRANSPORTEM NA I PÓŁROCZE 2026 ROKU DLA DOMU POMOCY SPOŁECZNEJ IM. ŚW. </w:t>
      </w:r>
      <w:proofErr w:type="gramStart"/>
      <w:r w:rsidR="002E2C49" w:rsidRPr="00F155E2">
        <w:rPr>
          <w:rFonts w:cs="Arial"/>
          <w:bCs/>
          <w:szCs w:val="20"/>
        </w:rPr>
        <w:t>KAZIMIERZA,  UL.</w:t>
      </w:r>
      <w:proofErr w:type="gramEnd"/>
      <w:r w:rsidR="002E2C49" w:rsidRPr="00F155E2">
        <w:rPr>
          <w:rFonts w:cs="Arial"/>
          <w:bCs/>
          <w:szCs w:val="20"/>
        </w:rPr>
        <w:t xml:space="preserve"> GARBARSKA 35, 26 – 600 RADOM”.</w:t>
      </w:r>
    </w:p>
    <w:p w14:paraId="26BEBEF8" w14:textId="77777777" w:rsidR="002E2C49" w:rsidRPr="00B858B6" w:rsidRDefault="002E2C49" w:rsidP="002E2C49">
      <w:pPr>
        <w:spacing w:after="0" w:line="23" w:lineRule="atLeast"/>
        <w:rPr>
          <w:rFonts w:cs="Arial"/>
          <w:bCs/>
          <w:szCs w:val="20"/>
        </w:rPr>
      </w:pPr>
    </w:p>
    <w:p w14:paraId="7EB107C2" w14:textId="77777777" w:rsidR="002E2C49" w:rsidRPr="004904CD" w:rsidRDefault="002E2C49" w:rsidP="002E2C49">
      <w:pPr>
        <w:spacing w:after="60" w:line="23" w:lineRule="atLeast"/>
        <w:rPr>
          <w:rFonts w:cs="Arial"/>
          <w:b/>
          <w:sz w:val="18"/>
          <w:szCs w:val="18"/>
        </w:rPr>
      </w:pPr>
      <w:r w:rsidRPr="004904CD">
        <w:rPr>
          <w:rFonts w:cs="Arial"/>
          <w:sz w:val="18"/>
          <w:szCs w:val="18"/>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68838B3F" w14:textId="77777777" w:rsidR="002E2C49" w:rsidRPr="00B858B6" w:rsidRDefault="002E2C49" w:rsidP="002E2C49">
      <w:pPr>
        <w:numPr>
          <w:ilvl w:val="0"/>
          <w:numId w:val="45"/>
        </w:numPr>
        <w:spacing w:after="60" w:line="23" w:lineRule="atLeast"/>
        <w:ind w:left="284" w:hanging="284"/>
        <w:rPr>
          <w:rFonts w:eastAsia="Times New Roman" w:cs="Arial"/>
          <w:kern w:val="32"/>
          <w:sz w:val="16"/>
          <w:szCs w:val="16"/>
          <w:lang w:val="x-none" w:eastAsia="x-none"/>
        </w:rPr>
      </w:pPr>
      <w:r w:rsidRPr="00B858B6">
        <w:rPr>
          <w:rFonts w:eastAsia="Times New Roman" w:cs="Arial"/>
          <w:kern w:val="32"/>
          <w:sz w:val="16"/>
          <w:szCs w:val="16"/>
          <w:lang w:val="x-none" w:eastAsia="x-none"/>
        </w:rPr>
        <w:t>Administratorem Pani/Pana danych osobowych jest</w:t>
      </w:r>
      <w:r w:rsidRPr="00B858B6">
        <w:rPr>
          <w:rFonts w:eastAsia="Times New Roman" w:cs="Arial"/>
          <w:b/>
          <w:kern w:val="32"/>
          <w:sz w:val="16"/>
          <w:szCs w:val="16"/>
          <w:lang w:val="x-none" w:eastAsia="x-none"/>
        </w:rPr>
        <w:t xml:space="preserve"> </w:t>
      </w:r>
      <w:r w:rsidRPr="00B858B6">
        <w:rPr>
          <w:rFonts w:eastAsia="Times New Roman" w:cs="Arial"/>
          <w:bCs/>
          <w:kern w:val="32"/>
          <w:sz w:val="16"/>
          <w:szCs w:val="16"/>
          <w:lang w:val="x-none" w:eastAsia="x-none"/>
        </w:rPr>
        <w:t>Dom Pomocy Społecznej</w:t>
      </w:r>
      <w:r w:rsidRPr="00B858B6">
        <w:rPr>
          <w:rFonts w:eastAsia="Times New Roman" w:cs="Arial"/>
          <w:bCs/>
          <w:kern w:val="32"/>
          <w:sz w:val="16"/>
          <w:szCs w:val="16"/>
          <w:lang w:eastAsia="x-none"/>
        </w:rPr>
        <w:t>,</w:t>
      </w:r>
      <w:r w:rsidRPr="00B858B6">
        <w:rPr>
          <w:rFonts w:eastAsia="Times New Roman" w:cs="Arial"/>
          <w:bCs/>
          <w:kern w:val="32"/>
          <w:sz w:val="16"/>
          <w:szCs w:val="16"/>
        </w:rPr>
        <w:t xml:space="preserve"> im. Św. Kazimierza </w:t>
      </w:r>
      <w:r w:rsidRPr="00B858B6">
        <w:rPr>
          <w:rFonts w:eastAsia="Times New Roman" w:cs="Arial"/>
          <w:bCs/>
          <w:kern w:val="32"/>
          <w:sz w:val="16"/>
          <w:szCs w:val="16"/>
        </w:rPr>
        <w:br/>
        <w:t xml:space="preserve"> ul. Garbarska 35</w:t>
      </w:r>
      <w:r w:rsidRPr="00B858B6">
        <w:rPr>
          <w:rFonts w:eastAsia="Times New Roman" w:cs="Arial"/>
          <w:kern w:val="32"/>
          <w:sz w:val="16"/>
          <w:szCs w:val="16"/>
        </w:rPr>
        <w:t>,</w:t>
      </w:r>
      <w:r w:rsidRPr="00B858B6">
        <w:rPr>
          <w:rFonts w:eastAsia="Times New Roman" w:cs="Arial"/>
          <w:kern w:val="32"/>
          <w:sz w:val="16"/>
          <w:szCs w:val="16"/>
          <w:lang w:val="x-none" w:eastAsia="x-none"/>
        </w:rPr>
        <w:t xml:space="preserve"> 26 – 600 Radom</w:t>
      </w:r>
      <w:r w:rsidRPr="00B858B6">
        <w:rPr>
          <w:rFonts w:eastAsia="Times New Roman" w:cs="Arial"/>
          <w:b/>
          <w:kern w:val="32"/>
          <w:sz w:val="16"/>
          <w:szCs w:val="16"/>
          <w:lang w:val="x-none" w:eastAsia="x-none"/>
        </w:rPr>
        <w:t>.</w:t>
      </w:r>
    </w:p>
    <w:p w14:paraId="1981CDC6" w14:textId="77777777" w:rsidR="002E2C49" w:rsidRPr="00B858B6" w:rsidRDefault="002E2C49" w:rsidP="002E2C49">
      <w:pPr>
        <w:numPr>
          <w:ilvl w:val="0"/>
          <w:numId w:val="45"/>
        </w:numPr>
        <w:spacing w:after="60" w:line="23" w:lineRule="atLeast"/>
        <w:ind w:left="284" w:hanging="284"/>
        <w:rPr>
          <w:rFonts w:eastAsia="Times New Roman" w:cs="Arial"/>
          <w:kern w:val="32"/>
          <w:sz w:val="16"/>
          <w:szCs w:val="16"/>
          <w:lang w:val="x-none" w:eastAsia="x-none"/>
        </w:rPr>
      </w:pPr>
      <w:r w:rsidRPr="00B858B6">
        <w:rPr>
          <w:rFonts w:eastAsia="Times New Roman" w:cs="Arial"/>
          <w:kern w:val="32"/>
          <w:sz w:val="16"/>
          <w:szCs w:val="16"/>
          <w:lang w:val="x-none" w:eastAsia="x-none"/>
        </w:rPr>
        <w:t xml:space="preserve">W Domu Pomocy Społecznej, </w:t>
      </w:r>
      <w:r w:rsidRPr="00B858B6">
        <w:rPr>
          <w:rFonts w:eastAsia="Times New Roman" w:cs="Arial"/>
          <w:kern w:val="32"/>
          <w:sz w:val="16"/>
          <w:szCs w:val="16"/>
          <w:lang w:eastAsia="x-none"/>
        </w:rPr>
        <w:t>im. Św. Kazimierza</w:t>
      </w:r>
      <w:r w:rsidRPr="00B858B6">
        <w:rPr>
          <w:rFonts w:eastAsia="Times New Roman" w:cs="Arial"/>
          <w:kern w:val="32"/>
          <w:sz w:val="16"/>
          <w:szCs w:val="16"/>
          <w:lang w:val="x-none" w:eastAsia="x-none"/>
        </w:rPr>
        <w:t xml:space="preserve"> w Radomiu został wyznaczony Inspektor Ochrony Danych – Tomasz Paprocki, z</w:t>
      </w:r>
      <w:r>
        <w:rPr>
          <w:rFonts w:eastAsia="Times New Roman" w:cs="Arial"/>
          <w:kern w:val="32"/>
          <w:sz w:val="16"/>
          <w:szCs w:val="16"/>
          <w:lang w:val="x-none" w:eastAsia="x-none"/>
        </w:rPr>
        <w:t> </w:t>
      </w:r>
      <w:r w:rsidRPr="00B858B6">
        <w:rPr>
          <w:rFonts w:eastAsia="Times New Roman" w:cs="Arial"/>
          <w:kern w:val="32"/>
          <w:sz w:val="16"/>
          <w:szCs w:val="16"/>
          <w:lang w:val="x-none" w:eastAsia="x-none"/>
        </w:rPr>
        <w:t xml:space="preserve">którym kontakt jest możliwy pod adresem korespondencyjnym Dom Pomocy Społecznej, </w:t>
      </w:r>
      <w:r w:rsidRPr="00B858B6">
        <w:rPr>
          <w:rFonts w:eastAsia="Times New Roman" w:cs="Arial"/>
          <w:kern w:val="32"/>
          <w:sz w:val="16"/>
          <w:szCs w:val="16"/>
          <w:lang w:eastAsia="x-none"/>
        </w:rPr>
        <w:t xml:space="preserve">im. Św. </w:t>
      </w:r>
      <w:proofErr w:type="gramStart"/>
      <w:r w:rsidRPr="00B858B6">
        <w:rPr>
          <w:rFonts w:eastAsia="Times New Roman" w:cs="Arial"/>
          <w:kern w:val="32"/>
          <w:sz w:val="16"/>
          <w:szCs w:val="16"/>
          <w:lang w:eastAsia="x-none"/>
        </w:rPr>
        <w:t>Kazimierza</w:t>
      </w:r>
      <w:r w:rsidRPr="00B858B6">
        <w:rPr>
          <w:rFonts w:eastAsia="Times New Roman" w:cs="Arial"/>
          <w:bCs/>
          <w:kern w:val="32"/>
          <w:sz w:val="16"/>
          <w:szCs w:val="16"/>
        </w:rPr>
        <w:t xml:space="preserve">  ul.</w:t>
      </w:r>
      <w:proofErr w:type="gramEnd"/>
      <w:r w:rsidRPr="00B858B6">
        <w:rPr>
          <w:rFonts w:eastAsia="Times New Roman" w:cs="Arial"/>
          <w:bCs/>
          <w:kern w:val="32"/>
          <w:sz w:val="16"/>
          <w:szCs w:val="16"/>
        </w:rPr>
        <w:t xml:space="preserve"> Garbarska 35</w:t>
      </w:r>
      <w:r w:rsidRPr="00B858B6">
        <w:rPr>
          <w:rFonts w:eastAsia="Times New Roman" w:cs="Arial"/>
          <w:kern w:val="32"/>
          <w:sz w:val="16"/>
          <w:szCs w:val="16"/>
        </w:rPr>
        <w:t>,</w:t>
      </w:r>
      <w:r w:rsidRPr="00B858B6">
        <w:rPr>
          <w:rFonts w:eastAsia="Times New Roman" w:cs="Arial"/>
          <w:kern w:val="32"/>
          <w:sz w:val="16"/>
          <w:szCs w:val="16"/>
          <w:lang w:val="x-none" w:eastAsia="x-none"/>
        </w:rPr>
        <w:t xml:space="preserve"> </w:t>
      </w:r>
      <w:r>
        <w:rPr>
          <w:rFonts w:eastAsia="Times New Roman" w:cs="Arial"/>
          <w:kern w:val="32"/>
          <w:sz w:val="16"/>
          <w:szCs w:val="16"/>
          <w:lang w:val="x-none" w:eastAsia="x-none"/>
        </w:rPr>
        <w:br/>
      </w:r>
      <w:r w:rsidRPr="00B858B6">
        <w:rPr>
          <w:rFonts w:eastAsia="Times New Roman" w:cs="Arial"/>
          <w:kern w:val="32"/>
          <w:sz w:val="16"/>
          <w:szCs w:val="16"/>
          <w:lang w:val="x-none" w:eastAsia="x-none"/>
        </w:rPr>
        <w:t xml:space="preserve">26 – 600 Radom; oraz pod adresem e-mail </w:t>
      </w:r>
      <w:proofErr w:type="spellStart"/>
      <w:r w:rsidRPr="00B858B6">
        <w:rPr>
          <w:rFonts w:eastAsia="Times New Roman" w:cs="Arial"/>
          <w:kern w:val="32"/>
          <w:sz w:val="16"/>
          <w:szCs w:val="16"/>
          <w:lang w:val="x-none" w:eastAsia="x-none"/>
        </w:rPr>
        <w:t>iodo@</w:t>
      </w:r>
      <w:r w:rsidRPr="00B858B6">
        <w:rPr>
          <w:rFonts w:eastAsia="Times New Roman" w:cs="Arial"/>
          <w:kern w:val="32"/>
          <w:sz w:val="16"/>
          <w:szCs w:val="16"/>
          <w:lang w:eastAsia="x-none"/>
        </w:rPr>
        <w:t>dpsgarbarska</w:t>
      </w:r>
      <w:proofErr w:type="spellEnd"/>
      <w:r w:rsidRPr="00B858B6">
        <w:rPr>
          <w:rFonts w:eastAsia="Times New Roman" w:cs="Arial"/>
          <w:kern w:val="32"/>
          <w:sz w:val="16"/>
          <w:szCs w:val="16"/>
          <w:lang w:val="x-none" w:eastAsia="x-none"/>
        </w:rPr>
        <w:t>.radom.pl</w:t>
      </w:r>
    </w:p>
    <w:p w14:paraId="23BFEF43" w14:textId="77777777" w:rsidR="002E2C49" w:rsidRPr="00E45797" w:rsidRDefault="002E2C49" w:rsidP="002E2C49">
      <w:pPr>
        <w:numPr>
          <w:ilvl w:val="0"/>
          <w:numId w:val="45"/>
        </w:numPr>
        <w:spacing w:after="60" w:line="23" w:lineRule="atLeast"/>
        <w:ind w:left="284" w:hanging="284"/>
        <w:rPr>
          <w:rFonts w:eastAsia="Times New Roman" w:cs="Arial"/>
          <w:kern w:val="32"/>
          <w:sz w:val="16"/>
          <w:szCs w:val="16"/>
          <w:lang w:val="x-none" w:eastAsia="x-none"/>
        </w:rPr>
      </w:pPr>
      <w:r w:rsidRPr="00E45797">
        <w:rPr>
          <w:rFonts w:eastAsia="Times New Roman" w:cs="Arial"/>
          <w:sz w:val="16"/>
          <w:szCs w:val="16"/>
          <w:lang w:eastAsia="pl-PL"/>
        </w:rPr>
        <w:t>Pana/Pani dane osobowe przetwarzane będą w związku z realizacją postepowań o udzielenie zamówień publicznych o wartości poniżej 130.000 zł na podstawie:</w:t>
      </w:r>
    </w:p>
    <w:p w14:paraId="154A9803" w14:textId="77777777" w:rsidR="002E2C49" w:rsidRPr="00E45797" w:rsidRDefault="002E2C49" w:rsidP="002E2C49">
      <w:pPr>
        <w:numPr>
          <w:ilvl w:val="0"/>
          <w:numId w:val="31"/>
        </w:numPr>
        <w:spacing w:after="0" w:line="240" w:lineRule="auto"/>
        <w:ind w:left="709" w:hanging="283"/>
        <w:contextualSpacing/>
        <w:rPr>
          <w:rFonts w:eastAsia="Times New Roman" w:cs="Arial"/>
          <w:kern w:val="32"/>
          <w:sz w:val="16"/>
          <w:szCs w:val="16"/>
          <w:lang w:eastAsia="pl-PL"/>
        </w:rPr>
      </w:pPr>
      <w:r w:rsidRPr="00E45797">
        <w:rPr>
          <w:rFonts w:eastAsia="Times New Roman" w:cs="Arial"/>
          <w:kern w:val="32"/>
          <w:sz w:val="16"/>
          <w:szCs w:val="16"/>
          <w:lang w:eastAsia="pl-PL"/>
        </w:rPr>
        <w:t>art. 6 ust.1 lit. b) RODO przetwarzanie jest niezbędne do wykonania umowy lub do podjęcia działań przed zawarciem umowy.</w:t>
      </w:r>
    </w:p>
    <w:p w14:paraId="69B6672E" w14:textId="77777777" w:rsidR="002E2C49" w:rsidRPr="00E45797" w:rsidRDefault="002E2C49" w:rsidP="002E2C49">
      <w:pPr>
        <w:numPr>
          <w:ilvl w:val="0"/>
          <w:numId w:val="31"/>
        </w:numPr>
        <w:spacing w:after="0" w:line="240" w:lineRule="auto"/>
        <w:ind w:left="709" w:hanging="283"/>
        <w:contextualSpacing/>
        <w:rPr>
          <w:rFonts w:eastAsia="Times New Roman" w:cs="Arial"/>
          <w:kern w:val="32"/>
          <w:sz w:val="16"/>
          <w:szCs w:val="16"/>
          <w:lang w:eastAsia="pl-PL"/>
        </w:rPr>
      </w:pPr>
      <w:r w:rsidRPr="00E45797">
        <w:rPr>
          <w:rFonts w:eastAsia="Times New Roman" w:cs="Arial"/>
          <w:kern w:val="32"/>
          <w:sz w:val="16"/>
          <w:szCs w:val="16"/>
          <w:lang w:eastAsia="pl-PL"/>
        </w:rPr>
        <w:t>art. 6 ust.1 lit. c) RODO w związku z art. 43 i 44 ustawy o finansach publicznych oraz ustawy Prawo zamówień publicznych w celu udzielenia i wykonania zamówienia publicznego poniżej 130000 złotych.</w:t>
      </w:r>
    </w:p>
    <w:p w14:paraId="15A1437A" w14:textId="77777777" w:rsidR="002E2C49" w:rsidRPr="00E45797" w:rsidRDefault="002E2C49" w:rsidP="002E2C49">
      <w:pPr>
        <w:numPr>
          <w:ilvl w:val="0"/>
          <w:numId w:val="45"/>
        </w:numPr>
        <w:spacing w:after="0" w:line="240" w:lineRule="auto"/>
        <w:ind w:left="284" w:hanging="284"/>
        <w:contextualSpacing/>
        <w:rPr>
          <w:rFonts w:eastAsia="Times New Roman" w:cs="Arial"/>
          <w:sz w:val="16"/>
          <w:szCs w:val="16"/>
          <w:lang w:eastAsia="pl-PL"/>
        </w:rPr>
      </w:pPr>
      <w:r w:rsidRPr="00E45797">
        <w:rPr>
          <w:rFonts w:eastAsia="Times New Roman" w:cs="Arial"/>
          <w:sz w:val="16"/>
          <w:szCs w:val="16"/>
          <w:lang w:eastAsia="pl-PL"/>
        </w:rPr>
        <w:t>Odbiorcami danych osobowych będą podmioty uprawnione do uzyskania danych osobowych na podstawie przepisów prawa, z uwzględnieniem zasady jawności – dane wykonawców, którzy złożyli oferty oraz dane zwycięskiego wykonawcy lub informacja o unieważnieniu postępowania zostaje opublikowana na BIP, a także z możliwością dostępu do danych na zasadach przewidzianych w ustawie z 6 września 2001 r. o dostępie do informacji publicznej.</w:t>
      </w:r>
    </w:p>
    <w:p w14:paraId="66A66B25" w14:textId="77777777" w:rsidR="002E2C49" w:rsidRPr="00E45797" w:rsidRDefault="002E2C49" w:rsidP="002E2C49">
      <w:pPr>
        <w:numPr>
          <w:ilvl w:val="0"/>
          <w:numId w:val="45"/>
        </w:numPr>
        <w:spacing w:after="0" w:line="240" w:lineRule="auto"/>
        <w:ind w:left="284" w:hanging="284"/>
        <w:contextualSpacing/>
        <w:rPr>
          <w:rFonts w:eastAsia="Times New Roman" w:cs="Arial"/>
          <w:sz w:val="16"/>
          <w:szCs w:val="16"/>
          <w:lang w:eastAsia="pl-PL"/>
        </w:rPr>
      </w:pPr>
      <w:r w:rsidRPr="00E45797">
        <w:rPr>
          <w:rFonts w:eastAsia="Times New Roman" w:cs="Arial"/>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196963C1" w14:textId="77777777" w:rsidR="002E2C49" w:rsidRPr="00E45797" w:rsidRDefault="002E2C49" w:rsidP="002E2C49">
      <w:pPr>
        <w:numPr>
          <w:ilvl w:val="0"/>
          <w:numId w:val="45"/>
        </w:numPr>
        <w:spacing w:after="0" w:line="240" w:lineRule="auto"/>
        <w:ind w:left="284" w:hanging="284"/>
        <w:contextualSpacing/>
        <w:rPr>
          <w:rFonts w:eastAsia="Times New Roman" w:cs="Arial"/>
          <w:sz w:val="16"/>
          <w:szCs w:val="16"/>
          <w:lang w:eastAsia="pl-PL"/>
        </w:rPr>
      </w:pPr>
      <w:r w:rsidRPr="00E45797">
        <w:rPr>
          <w:rFonts w:eastAsia="Times New Roman" w:cs="Arial"/>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7B249982" w14:textId="77777777" w:rsidR="002E2C49" w:rsidRPr="00E45797" w:rsidRDefault="002E2C49" w:rsidP="002E2C49">
      <w:pPr>
        <w:numPr>
          <w:ilvl w:val="0"/>
          <w:numId w:val="45"/>
        </w:numPr>
        <w:spacing w:after="0" w:line="240" w:lineRule="auto"/>
        <w:ind w:left="284" w:hanging="284"/>
        <w:contextualSpacing/>
        <w:rPr>
          <w:rFonts w:eastAsia="Times New Roman" w:cs="Arial"/>
          <w:b/>
          <w:bCs/>
          <w:sz w:val="16"/>
          <w:szCs w:val="16"/>
          <w:lang w:eastAsia="pl-PL"/>
        </w:rPr>
      </w:pPr>
      <w:r w:rsidRPr="00E45797">
        <w:rPr>
          <w:rFonts w:eastAsia="Times New Roman" w:cs="Arial"/>
          <w:sz w:val="16"/>
          <w:szCs w:val="16"/>
          <w:lang w:eastAsia="pl-PL"/>
        </w:rPr>
        <w:t>Posiada Pan/Pani</w:t>
      </w:r>
      <w:r w:rsidRPr="00E45797">
        <w:rPr>
          <w:rFonts w:eastAsia="Times New Roman" w:cs="Arial"/>
          <w:b/>
          <w:bCs/>
          <w:sz w:val="16"/>
          <w:szCs w:val="16"/>
          <w:lang w:eastAsia="pl-PL"/>
        </w:rPr>
        <w:t>:</w:t>
      </w:r>
    </w:p>
    <w:p w14:paraId="46220B7C" w14:textId="77777777" w:rsidR="002E2C49" w:rsidRPr="00E45797" w:rsidRDefault="002E2C49" w:rsidP="002E2C49">
      <w:pPr>
        <w:numPr>
          <w:ilvl w:val="0"/>
          <w:numId w:val="32"/>
        </w:numPr>
        <w:spacing w:after="0" w:line="240" w:lineRule="auto"/>
        <w:contextualSpacing/>
        <w:rPr>
          <w:rFonts w:eastAsia="Times New Roman" w:cs="Arial"/>
          <w:b/>
          <w:bCs/>
          <w:sz w:val="16"/>
          <w:szCs w:val="16"/>
          <w:lang w:eastAsia="pl-PL"/>
        </w:rPr>
      </w:pPr>
      <w:r w:rsidRPr="00E45797">
        <w:rPr>
          <w:rFonts w:eastAsia="Times New Roman" w:cs="Arial"/>
          <w:b/>
          <w:bCs/>
          <w:sz w:val="16"/>
          <w:szCs w:val="16"/>
          <w:u w:val="single"/>
          <w:lang w:eastAsia="pl-PL"/>
        </w:rPr>
        <w:t>dostępu do treści swoich danych</w:t>
      </w:r>
      <w:r w:rsidRPr="00E45797">
        <w:rPr>
          <w:rFonts w:eastAsia="Times New Roman" w:cs="Arial"/>
          <w:sz w:val="16"/>
          <w:szCs w:val="16"/>
          <w:lang w:eastAsia="pl-PL"/>
        </w:rPr>
        <w:t xml:space="preserve"> – korzystając z tego prawa ma Pan/Pani ma możliwość pozyskania informacji, jakie dane, w jaki sposób i w jakim celu są przetwarzane,</w:t>
      </w:r>
    </w:p>
    <w:p w14:paraId="231F663F" w14:textId="77777777" w:rsidR="002E2C49" w:rsidRPr="00E45797" w:rsidRDefault="002E2C49" w:rsidP="002E2C49">
      <w:pPr>
        <w:numPr>
          <w:ilvl w:val="0"/>
          <w:numId w:val="32"/>
        </w:numPr>
        <w:spacing w:after="0" w:line="240" w:lineRule="auto"/>
        <w:contextualSpacing/>
        <w:rPr>
          <w:rFonts w:eastAsia="Times New Roman" w:cs="Arial"/>
          <w:b/>
          <w:bCs/>
          <w:sz w:val="16"/>
          <w:szCs w:val="16"/>
          <w:lang w:eastAsia="pl-PL"/>
        </w:rPr>
      </w:pPr>
      <w:r w:rsidRPr="00E45797">
        <w:rPr>
          <w:rFonts w:eastAsia="Times New Roman" w:cs="Arial"/>
          <w:b/>
          <w:bCs/>
          <w:sz w:val="16"/>
          <w:szCs w:val="16"/>
          <w:u w:val="single"/>
          <w:lang w:eastAsia="pl-PL"/>
        </w:rPr>
        <w:t>prawo ich sprostowania</w:t>
      </w:r>
      <w:r w:rsidRPr="00E45797">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06A23C55" w14:textId="77777777" w:rsidR="002E2C49" w:rsidRPr="00E45797" w:rsidRDefault="002E2C49" w:rsidP="002E2C49">
      <w:pPr>
        <w:numPr>
          <w:ilvl w:val="0"/>
          <w:numId w:val="32"/>
        </w:numPr>
        <w:spacing w:after="0" w:line="240" w:lineRule="auto"/>
        <w:contextualSpacing/>
        <w:rPr>
          <w:rFonts w:eastAsia="Times New Roman" w:cs="Arial"/>
          <w:b/>
          <w:bCs/>
          <w:sz w:val="16"/>
          <w:szCs w:val="16"/>
          <w:lang w:eastAsia="pl-PL"/>
        </w:rPr>
      </w:pPr>
      <w:r w:rsidRPr="00E45797">
        <w:rPr>
          <w:rFonts w:eastAsia="Times New Roman" w:cs="Arial"/>
          <w:b/>
          <w:bCs/>
          <w:sz w:val="16"/>
          <w:szCs w:val="16"/>
          <w:u w:val="single"/>
          <w:lang w:eastAsia="pl-PL"/>
        </w:rPr>
        <w:t>prawo do usunięcia</w:t>
      </w:r>
      <w:r w:rsidRPr="00E45797">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18F13A42" w14:textId="77777777" w:rsidR="002E2C49" w:rsidRPr="00E45797" w:rsidRDefault="002E2C49" w:rsidP="002E2C49">
      <w:pPr>
        <w:numPr>
          <w:ilvl w:val="0"/>
          <w:numId w:val="32"/>
        </w:numPr>
        <w:spacing w:after="0" w:line="240" w:lineRule="auto"/>
        <w:contextualSpacing/>
        <w:rPr>
          <w:rFonts w:eastAsia="Times New Roman" w:cs="Arial"/>
          <w:b/>
          <w:bCs/>
          <w:sz w:val="16"/>
          <w:szCs w:val="16"/>
          <w:lang w:eastAsia="pl-PL"/>
        </w:rPr>
      </w:pPr>
      <w:r w:rsidRPr="00E45797">
        <w:rPr>
          <w:rFonts w:eastAsia="Times New Roman" w:cs="Arial"/>
          <w:b/>
          <w:bCs/>
          <w:sz w:val="16"/>
          <w:szCs w:val="16"/>
          <w:u w:val="single"/>
          <w:lang w:eastAsia="pl-PL"/>
        </w:rPr>
        <w:t>prawo do ograniczenia przetwarzania</w:t>
      </w:r>
      <w:r w:rsidRPr="00E45797">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7954C459" w14:textId="77777777" w:rsidR="002E2C49" w:rsidRPr="00E45797" w:rsidRDefault="002E2C49" w:rsidP="002E2C49">
      <w:pPr>
        <w:numPr>
          <w:ilvl w:val="0"/>
          <w:numId w:val="32"/>
        </w:numPr>
        <w:spacing w:after="0" w:line="240" w:lineRule="auto"/>
        <w:contextualSpacing/>
        <w:rPr>
          <w:rFonts w:eastAsia="Times New Roman" w:cs="Arial"/>
          <w:b/>
          <w:bCs/>
          <w:sz w:val="16"/>
          <w:szCs w:val="16"/>
          <w:lang w:eastAsia="pl-PL"/>
        </w:rPr>
      </w:pPr>
      <w:r w:rsidRPr="00E45797">
        <w:rPr>
          <w:rFonts w:eastAsia="Times New Roman" w:cs="Arial"/>
          <w:b/>
          <w:bCs/>
          <w:sz w:val="16"/>
          <w:szCs w:val="16"/>
          <w:u w:val="single"/>
          <w:lang w:eastAsia="pl-PL"/>
        </w:rPr>
        <w:t>prawo wniesienia sprzeciwu</w:t>
      </w:r>
      <w:r w:rsidRPr="00E45797">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43FD8A62" w14:textId="77777777" w:rsidR="002E2C49" w:rsidRPr="00E45797" w:rsidRDefault="002E2C49" w:rsidP="002E2C49">
      <w:pPr>
        <w:numPr>
          <w:ilvl w:val="0"/>
          <w:numId w:val="32"/>
        </w:numPr>
        <w:spacing w:after="0" w:line="240" w:lineRule="auto"/>
        <w:contextualSpacing/>
        <w:rPr>
          <w:rFonts w:eastAsia="Times New Roman" w:cs="Arial"/>
          <w:b/>
          <w:bCs/>
          <w:sz w:val="16"/>
          <w:szCs w:val="16"/>
          <w:lang w:eastAsia="pl-PL"/>
        </w:rPr>
      </w:pPr>
      <w:r w:rsidRPr="00E45797">
        <w:rPr>
          <w:rFonts w:eastAsia="Times New Roman" w:cs="Arial"/>
          <w:b/>
          <w:bCs/>
          <w:sz w:val="16"/>
          <w:szCs w:val="16"/>
          <w:u w:val="single"/>
          <w:lang w:eastAsia="pl-PL"/>
        </w:rPr>
        <w:t>prawo do cofnięcia zgody na ich przetwarzanie</w:t>
      </w:r>
      <w:r w:rsidRPr="00E45797">
        <w:rPr>
          <w:rFonts w:eastAsia="Times New Roman" w:cs="Arial"/>
          <w:sz w:val="16"/>
          <w:szCs w:val="16"/>
          <w:lang w:eastAsia="pl-PL"/>
        </w:rPr>
        <w:t xml:space="preserve"> - w dowolnym momencie bez wpływu na zgodność z prawem przetwarzania, w wypadku, jeżeli przetwarzania którego dokonano na podstawie zgody wyrażonej przed jej cofnięciem.</w:t>
      </w:r>
    </w:p>
    <w:p w14:paraId="70B2BBC6" w14:textId="77777777" w:rsidR="002E2C49" w:rsidRPr="00E45797" w:rsidRDefault="002E2C49" w:rsidP="002E2C49">
      <w:pPr>
        <w:numPr>
          <w:ilvl w:val="0"/>
          <w:numId w:val="32"/>
        </w:numPr>
        <w:spacing w:after="0" w:line="240" w:lineRule="auto"/>
        <w:contextualSpacing/>
        <w:rPr>
          <w:rFonts w:eastAsia="Times New Roman" w:cs="Arial"/>
          <w:b/>
          <w:bCs/>
          <w:sz w:val="16"/>
          <w:szCs w:val="16"/>
          <w:lang w:eastAsia="pl-PL"/>
        </w:rPr>
      </w:pPr>
      <w:r w:rsidRPr="00E45797">
        <w:rPr>
          <w:rFonts w:eastAsia="Times New Roman" w:cs="Arial"/>
          <w:b/>
          <w:bCs/>
          <w:sz w:val="16"/>
          <w:szCs w:val="16"/>
          <w:u w:val="single"/>
          <w:lang w:eastAsia="pl-PL"/>
        </w:rPr>
        <w:t>wniesienia skargi do organu nadzorczego</w:t>
      </w:r>
      <w:r w:rsidRPr="00E45797">
        <w:rPr>
          <w:rFonts w:eastAsia="Times New Roman" w:cs="Arial"/>
          <w:b/>
          <w:bCs/>
          <w:sz w:val="16"/>
          <w:szCs w:val="16"/>
          <w:lang w:eastAsia="pl-PL"/>
        </w:rPr>
        <w:t xml:space="preserve">, </w:t>
      </w:r>
      <w:r w:rsidRPr="00E45797">
        <w:rPr>
          <w:rFonts w:eastAsia="Times New Roman" w:cs="Arial"/>
          <w:sz w:val="16"/>
          <w:szCs w:val="16"/>
          <w:lang w:eastAsia="pl-PL"/>
        </w:rPr>
        <w:t>tj. do Prezesa Urzędu Ochrony Danych Osobowych, gdy uznane zostanie, że przetwarzanie Pana/Pani danych osobowych narusza przepisy prawa,</w:t>
      </w:r>
    </w:p>
    <w:p w14:paraId="13DA8388" w14:textId="77777777" w:rsidR="002E2C49" w:rsidRPr="00E45797" w:rsidRDefault="002E2C49" w:rsidP="002E2C49">
      <w:pPr>
        <w:numPr>
          <w:ilvl w:val="0"/>
          <w:numId w:val="45"/>
        </w:numPr>
        <w:spacing w:after="0" w:line="240" w:lineRule="auto"/>
        <w:ind w:left="284" w:hanging="284"/>
        <w:contextualSpacing/>
        <w:rPr>
          <w:rFonts w:eastAsia="Times New Roman" w:cs="Arial"/>
          <w:sz w:val="16"/>
          <w:szCs w:val="16"/>
          <w:lang w:eastAsia="pl-PL"/>
        </w:rPr>
      </w:pPr>
      <w:r w:rsidRPr="00E45797">
        <w:rPr>
          <w:rFonts w:eastAsia="Times New Roman" w:cs="Arial"/>
          <w:sz w:val="16"/>
          <w:szCs w:val="16"/>
          <w:lang w:eastAsia="pl-PL"/>
        </w:rPr>
        <w:t xml:space="preserve">Pana/Pani dane osobowe nie będą przekazywane do państw pochodzących z poza Europejskiego Obszaru Gospodarczego (EOG) </w:t>
      </w:r>
    </w:p>
    <w:p w14:paraId="40F4C1C3" w14:textId="77777777" w:rsidR="002E2C49" w:rsidRPr="00E45797" w:rsidRDefault="002E2C49" w:rsidP="002E2C49">
      <w:pPr>
        <w:numPr>
          <w:ilvl w:val="0"/>
          <w:numId w:val="45"/>
        </w:numPr>
        <w:spacing w:after="0" w:line="240" w:lineRule="auto"/>
        <w:ind w:left="284" w:hanging="284"/>
        <w:rPr>
          <w:rFonts w:eastAsia="Times New Roman" w:cs="Arial"/>
          <w:sz w:val="16"/>
          <w:szCs w:val="16"/>
          <w:lang w:eastAsia="pl-PL"/>
        </w:rPr>
      </w:pPr>
      <w:r w:rsidRPr="00E45797">
        <w:rPr>
          <w:rFonts w:eastAsia="Times New Roman" w:cs="Arial"/>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2A955191" w14:textId="140A0A89" w:rsidR="00AF7A33" w:rsidRPr="00A24062" w:rsidRDefault="002E2C49" w:rsidP="003A0850">
      <w:pPr>
        <w:numPr>
          <w:ilvl w:val="0"/>
          <w:numId w:val="45"/>
        </w:numPr>
        <w:spacing w:after="0" w:line="240" w:lineRule="auto"/>
        <w:ind w:left="284" w:hanging="284"/>
        <w:rPr>
          <w:sz w:val="18"/>
          <w:szCs w:val="18"/>
        </w:rPr>
      </w:pPr>
      <w:r w:rsidRPr="00E45797">
        <w:rPr>
          <w:rFonts w:eastAsia="Times New Roman" w:cs="Arial"/>
          <w:sz w:val="16"/>
          <w:szCs w:val="16"/>
          <w:lang w:eastAsia="pl-PL"/>
        </w:rPr>
        <w:t>Pana/Pani Dane mogą być przetwarzane w sposób zautomatyzowany (na platformie zakupowej), ale nie będą profilowane.</w:t>
      </w:r>
    </w:p>
    <w:sectPr w:rsidR="00AF7A33" w:rsidRPr="00A24062" w:rsidSect="003C3199">
      <w:headerReference w:type="even" r:id="rId8"/>
      <w:headerReference w:type="default" r:id="rId9"/>
      <w:footerReference w:type="default" r:id="rId10"/>
      <w:headerReference w:type="first" r:id="rId11"/>
      <w:pgSz w:w="11906" w:h="16838" w:code="9"/>
      <w:pgMar w:top="1985" w:right="849" w:bottom="709" w:left="1418" w:header="51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A69DC" w14:textId="77777777" w:rsidR="00267C99" w:rsidRDefault="00267C99" w:rsidP="00757F09">
      <w:pPr>
        <w:spacing w:after="0" w:line="240" w:lineRule="auto"/>
      </w:pPr>
      <w:r>
        <w:separator/>
      </w:r>
    </w:p>
  </w:endnote>
  <w:endnote w:type="continuationSeparator" w:id="0">
    <w:p w14:paraId="7FFF2F62" w14:textId="77777777" w:rsidR="00267C99" w:rsidRDefault="00267C99"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21FE5" w14:textId="77777777" w:rsidR="00D565EC" w:rsidRDefault="00D565EC">
    <w:pPr>
      <w:pStyle w:val="Stopka"/>
      <w:jc w:val="right"/>
    </w:pPr>
    <w:r>
      <w:fldChar w:fldCharType="begin"/>
    </w:r>
    <w:r>
      <w:instrText>PAGE   \* MERGEFORMAT</w:instrText>
    </w:r>
    <w:r>
      <w:fldChar w:fldCharType="separate"/>
    </w:r>
    <w:r>
      <w:t>2</w:t>
    </w:r>
    <w:r>
      <w:fldChar w:fldCharType="end"/>
    </w:r>
  </w:p>
  <w:p w14:paraId="46FE5B13" w14:textId="77777777" w:rsidR="00B103F0" w:rsidRPr="009C52CB" w:rsidRDefault="00B103F0" w:rsidP="00B103F0">
    <w:pPr>
      <w:pStyle w:val="Stopka"/>
      <w:tabs>
        <w:tab w:val="left" w:pos="1230"/>
        <w:tab w:val="center" w:pos="4734"/>
      </w:tabs>
      <w:jc w:val="center"/>
      <w:rPr>
        <w:b/>
        <w:bCs/>
        <w:sz w:val="16"/>
        <w:szCs w:val="16"/>
      </w:rPr>
    </w:pPr>
    <w:r w:rsidRPr="009C52CB">
      <w:rPr>
        <w:b/>
        <w:bCs/>
        <w:sz w:val="16"/>
        <w:szCs w:val="16"/>
      </w:rPr>
      <w:t>MIEJSKIE CENTRUM USŁUG WSPÓLNYCH W RADOMIU</w:t>
    </w:r>
  </w:p>
  <w:p w14:paraId="26F8BB4D" w14:textId="77777777" w:rsidR="00B103F0" w:rsidRPr="009C52CB" w:rsidRDefault="00B103F0" w:rsidP="00B103F0">
    <w:pPr>
      <w:pStyle w:val="Stopka"/>
      <w:tabs>
        <w:tab w:val="left" w:pos="1230"/>
        <w:tab w:val="center" w:pos="4734"/>
      </w:tabs>
      <w:jc w:val="center"/>
      <w:rPr>
        <w:sz w:val="16"/>
        <w:szCs w:val="16"/>
      </w:rPr>
    </w:pPr>
    <w:r w:rsidRPr="009C52CB">
      <w:rPr>
        <w:sz w:val="16"/>
        <w:szCs w:val="16"/>
      </w:rPr>
      <w:t xml:space="preserve">ul. Pułaskiego 9, 26 – 600 Radom, tel. 48/368 09 00, fax 48/368 09 01, e-mail: </w:t>
    </w:r>
    <w:r w:rsidR="003318AC" w:rsidRPr="009C52CB">
      <w:rPr>
        <w:rFonts w:cs="Arial"/>
        <w:sz w:val="16"/>
        <w:szCs w:val="16"/>
      </w:rPr>
      <w:t>sekretariat@mcuw.radom.pl</w:t>
    </w:r>
  </w:p>
  <w:p w14:paraId="4D485E75" w14:textId="77777777" w:rsidR="00B103F0" w:rsidRPr="009C52CB" w:rsidRDefault="00B103F0" w:rsidP="00B103F0">
    <w:pPr>
      <w:pStyle w:val="Stopka"/>
      <w:jc w:val="center"/>
      <w:rPr>
        <w:sz w:val="16"/>
        <w:szCs w:val="16"/>
      </w:rPr>
    </w:pPr>
  </w:p>
  <w:p w14:paraId="6C5C82DF" w14:textId="77777777" w:rsidR="000A0D75" w:rsidRPr="00A275E6" w:rsidRDefault="000A0D75" w:rsidP="00B103F0">
    <w:pPr>
      <w:pStyle w:val="Stopka"/>
      <w:jc w:val="center"/>
      <w:rPr>
        <w:sz w:val="18"/>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651C9" w14:textId="77777777" w:rsidR="00267C99" w:rsidRDefault="00267C99" w:rsidP="00757F09">
      <w:pPr>
        <w:spacing w:after="0" w:line="240" w:lineRule="auto"/>
      </w:pPr>
      <w:r>
        <w:separator/>
      </w:r>
    </w:p>
  </w:footnote>
  <w:footnote w:type="continuationSeparator" w:id="0">
    <w:p w14:paraId="3D919899" w14:textId="77777777" w:rsidR="00267C99" w:rsidRDefault="00267C99"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12E98" w14:textId="77777777" w:rsidR="000A0D75" w:rsidRDefault="003A0850">
    <w:pPr>
      <w:pStyle w:val="Nagwek"/>
    </w:pPr>
    <w:r>
      <w:rPr>
        <w:noProof/>
        <w:lang w:eastAsia="pl-PL"/>
      </w:rPr>
      <w:pict w14:anchorId="051A0A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070EE" w14:textId="77777777" w:rsidR="0034364F" w:rsidRDefault="0034364F" w:rsidP="00FE4A26">
    <w:pPr>
      <w:pStyle w:val="Nagwek"/>
    </w:pPr>
  </w:p>
  <w:p w14:paraId="232903D3" w14:textId="77777777" w:rsidR="0034364F" w:rsidRDefault="0034364F" w:rsidP="00FE4A26">
    <w:pPr>
      <w:pStyle w:val="Nagwek"/>
    </w:pPr>
  </w:p>
  <w:p w14:paraId="77847351" w14:textId="77777777" w:rsidR="0034364F" w:rsidRDefault="0034364F" w:rsidP="00FE4A26">
    <w:pPr>
      <w:pStyle w:val="Nagwek"/>
    </w:pPr>
  </w:p>
  <w:p w14:paraId="2F48E293" w14:textId="77777777" w:rsidR="0034364F" w:rsidRDefault="0034364F" w:rsidP="00FE4A26">
    <w:pPr>
      <w:pStyle w:val="Nagwek"/>
    </w:pPr>
  </w:p>
  <w:p w14:paraId="1A28F21A" w14:textId="6D09EE8D" w:rsidR="000A0D75" w:rsidRPr="00BD0792" w:rsidRDefault="00F2334E" w:rsidP="00FE4A26">
    <w:pPr>
      <w:pStyle w:val="Nagwek"/>
      <w:rPr>
        <w:sz w:val="18"/>
        <w:szCs w:val="20"/>
      </w:rPr>
    </w:pPr>
    <w:r w:rsidRPr="00BD0792">
      <w:rPr>
        <w:rFonts w:cs="Arial"/>
        <w:sz w:val="22"/>
      </w:rPr>
      <w:t>Znak sprawy</w:t>
    </w:r>
    <w:r w:rsidR="00585272" w:rsidRPr="00BD0792">
      <w:rPr>
        <w:rFonts w:cs="Arial"/>
        <w:sz w:val="22"/>
      </w:rPr>
      <w:t xml:space="preserve"> </w:t>
    </w:r>
    <w:r w:rsidR="003A0850">
      <w:rPr>
        <w:noProof/>
        <w:sz w:val="18"/>
        <w:szCs w:val="20"/>
        <w:lang w:eastAsia="pl-PL"/>
      </w:rPr>
      <w:pict w14:anchorId="5311E4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99.25pt;width:595.2pt;height:836.25pt;z-index:-251657728;mso-position-horizontal-relative:margin;mso-position-vertical-relative:margin" o:allowincell="f">
          <v:imagedata r:id="rId1" o:title="papier firmowy" grayscale="t"/>
          <w10:wrap anchorx="margin" anchory="margin"/>
        </v:shape>
      </w:pict>
    </w:r>
    <w:r w:rsidR="00A0243E" w:rsidRPr="00BD0792">
      <w:rPr>
        <w:rFonts w:cs="Arial"/>
        <w:sz w:val="22"/>
      </w:rPr>
      <w:t>DZP.271</w:t>
    </w:r>
    <w:r w:rsidR="00CE5E5F">
      <w:rPr>
        <w:rFonts w:cs="Arial"/>
        <w:sz w:val="22"/>
      </w:rPr>
      <w:t>.</w:t>
    </w:r>
    <w:r w:rsidR="00DD49B6">
      <w:rPr>
        <w:rFonts w:cs="Arial"/>
        <w:sz w:val="22"/>
      </w:rPr>
      <w:t>1.</w:t>
    </w:r>
    <w:r w:rsidR="007A655A">
      <w:rPr>
        <w:rFonts w:cs="Arial"/>
        <w:sz w:val="22"/>
      </w:rPr>
      <w:t>57</w:t>
    </w:r>
    <w:r w:rsidR="00DD49B6">
      <w:rPr>
        <w:rFonts w:cs="Arial"/>
        <w:sz w:val="22"/>
      </w:rPr>
      <w:t>.</w:t>
    </w:r>
    <w:r w:rsidR="00A0243E" w:rsidRPr="00BD0792">
      <w:rPr>
        <w:rFonts w:cs="Arial"/>
        <w:sz w:val="22"/>
      </w:rPr>
      <w:t>20</w:t>
    </w:r>
    <w:r w:rsidR="00BD0792" w:rsidRPr="00BD0792">
      <w:rPr>
        <w:rFonts w:cs="Arial"/>
        <w:sz w:val="22"/>
      </w:rPr>
      <w:t>2</w:t>
    </w:r>
    <w:r w:rsidR="00E1003D">
      <w:rPr>
        <w:rFonts w:cs="Arial"/>
        <w:sz w:val="22"/>
      </w:rPr>
      <w:t>5</w:t>
    </w:r>
    <w:r w:rsidR="00476160">
      <w:rPr>
        <w:rFonts w:cs="Arial"/>
        <w:sz w:val="22"/>
      </w:rPr>
      <w:t>.MCz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86006" w14:textId="77777777" w:rsidR="000A0D75" w:rsidRDefault="003A0850">
    <w:pPr>
      <w:pStyle w:val="Nagwek"/>
    </w:pPr>
    <w:r>
      <w:rPr>
        <w:noProof/>
        <w:lang w:eastAsia="pl-PL"/>
      </w:rPr>
      <w:pict w14:anchorId="708878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00000005"/>
    <w:name w:val="WW8Num5"/>
    <w:lvl w:ilvl="0">
      <w:start w:val="1"/>
      <w:numFmt w:val="decimal"/>
      <w:lvlText w:val="%1."/>
      <w:lvlJc w:val="left"/>
      <w:pPr>
        <w:tabs>
          <w:tab w:val="num" w:pos="284"/>
        </w:tabs>
        <w:ind w:left="284" w:hanging="284"/>
      </w:pPr>
      <w:rPr>
        <w:rFonts w:hint="default"/>
        <w:b w:val="0"/>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00000010"/>
    <w:multiLevelType w:val="multilevel"/>
    <w:tmpl w:val="84369144"/>
    <w:name w:val="WW8Num16"/>
    <w:lvl w:ilvl="0">
      <w:start w:val="1"/>
      <w:numFmt w:val="decimal"/>
      <w:lvlText w:val="%1."/>
      <w:lvlJc w:val="left"/>
      <w:pPr>
        <w:tabs>
          <w:tab w:val="num" w:pos="0"/>
        </w:tabs>
        <w:ind w:left="284" w:hanging="284"/>
      </w:pPr>
      <w:rPr>
        <w:rFonts w:cs="Arial"/>
        <w:b w:val="0"/>
        <w:szCs w:val="20"/>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2" w15:restartNumberingAfterBreak="0">
    <w:nsid w:val="00000012"/>
    <w:multiLevelType w:val="singleLevel"/>
    <w:tmpl w:val="B7AA7686"/>
    <w:name w:val="WW8Num19"/>
    <w:lvl w:ilvl="0">
      <w:start w:val="1"/>
      <w:numFmt w:val="decimal"/>
      <w:lvlText w:val="%1."/>
      <w:lvlJc w:val="left"/>
      <w:pPr>
        <w:tabs>
          <w:tab w:val="num" w:pos="360"/>
        </w:tabs>
        <w:ind w:left="360" w:hanging="360"/>
      </w:pPr>
      <w:rPr>
        <w:rFonts w:ascii="Arial" w:hAnsi="Arial" w:cs="Arial"/>
        <w:b/>
        <w:sz w:val="20"/>
        <w:szCs w:val="20"/>
      </w:rPr>
    </w:lvl>
  </w:abstractNum>
  <w:abstractNum w:abstractNumId="1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4"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185061C"/>
    <w:multiLevelType w:val="hybridMultilevel"/>
    <w:tmpl w:val="A19E998A"/>
    <w:lvl w:ilvl="0" w:tplc="DB386FC6">
      <w:start w:val="1"/>
      <w:numFmt w:val="decimal"/>
      <w:lvlText w:val="%1."/>
      <w:lvlJc w:val="left"/>
      <w:pPr>
        <w:ind w:left="284" w:hanging="284"/>
      </w:pPr>
      <w:rPr>
        <w:b w:val="0"/>
        <w:bCs w:val="0"/>
      </w:r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17"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046E2A9A"/>
    <w:multiLevelType w:val="multilevel"/>
    <w:tmpl w:val="4468C4E8"/>
    <w:styleLink w:val="WW8Num27"/>
    <w:lvl w:ilvl="0">
      <w:start w:val="1"/>
      <w:numFmt w:val="decimal"/>
      <w:lvlText w:val="%1."/>
      <w:lvlJc w:val="left"/>
      <w:pPr>
        <w:ind w:left="720" w:hanging="360"/>
      </w:pPr>
      <w:rPr>
        <w:rFonts w:ascii="Arial" w:hAnsi="Arial" w:cs="Arial"/>
        <w:b w:val="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9BE636D"/>
    <w:multiLevelType w:val="multilevel"/>
    <w:tmpl w:val="3C90BE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21"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3"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0EC4239F"/>
    <w:multiLevelType w:val="multilevel"/>
    <w:tmpl w:val="9262359C"/>
    <w:lvl w:ilvl="0">
      <w:start w:val="1"/>
      <w:numFmt w:val="decimal"/>
      <w:lvlText w:val="%1."/>
      <w:lvlJc w:val="left"/>
      <w:pPr>
        <w:tabs>
          <w:tab w:val="num" w:pos="-421"/>
        </w:tabs>
        <w:ind w:left="360"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5" w15:restartNumberingAfterBreak="0">
    <w:nsid w:val="0F776C1C"/>
    <w:multiLevelType w:val="multilevel"/>
    <w:tmpl w:val="677096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114836ED"/>
    <w:multiLevelType w:val="multilevel"/>
    <w:tmpl w:val="7E089A88"/>
    <w:lvl w:ilvl="0">
      <w:start w:val="1"/>
      <w:numFmt w:val="decimal"/>
      <w:lvlText w:val="%1."/>
      <w:lvlJc w:val="left"/>
      <w:pPr>
        <w:tabs>
          <w:tab w:val="num" w:pos="66"/>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8"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9" w15:restartNumberingAfterBreak="0">
    <w:nsid w:val="19F15F3B"/>
    <w:multiLevelType w:val="multilevel"/>
    <w:tmpl w:val="3556B5DA"/>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30" w15:restartNumberingAfterBreak="0">
    <w:nsid w:val="1DDB7EFF"/>
    <w:multiLevelType w:val="multilevel"/>
    <w:tmpl w:val="7E089A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1E39172A"/>
    <w:multiLevelType w:val="hybridMultilevel"/>
    <w:tmpl w:val="2910C70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22CA506E"/>
    <w:multiLevelType w:val="multilevel"/>
    <w:tmpl w:val="BE0EAC7C"/>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5833CAD"/>
    <w:multiLevelType w:val="hybridMultilevel"/>
    <w:tmpl w:val="0CD0E0F2"/>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724416B"/>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6" w15:restartNumberingAfterBreak="0">
    <w:nsid w:val="2A117C49"/>
    <w:multiLevelType w:val="hybridMultilevel"/>
    <w:tmpl w:val="0CD0E0F2"/>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A16FDF"/>
    <w:multiLevelType w:val="multilevel"/>
    <w:tmpl w:val="84B0C1F2"/>
    <w:lvl w:ilvl="0">
      <w:start w:val="1"/>
      <w:numFmt w:val="decimal"/>
      <w:lvlText w:val="%1."/>
      <w:lvlJc w:val="left"/>
      <w:pPr>
        <w:tabs>
          <w:tab w:val="num" w:pos="0"/>
        </w:tabs>
        <w:ind w:left="284" w:hanging="284"/>
      </w:pPr>
      <w:rPr>
        <w:rFonts w:cs="Arial"/>
        <w:b w:val="0"/>
        <w:bCs/>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9"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0" w15:restartNumberingAfterBreak="0">
    <w:nsid w:val="36865FC2"/>
    <w:multiLevelType w:val="multilevel"/>
    <w:tmpl w:val="CACC81B8"/>
    <w:styleLink w:val="WWNum11"/>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3CC648EE"/>
    <w:multiLevelType w:val="hybridMultilevel"/>
    <w:tmpl w:val="3EF24466"/>
    <w:lvl w:ilvl="0" w:tplc="7B9CB69C">
      <w:start w:val="1"/>
      <w:numFmt w:val="decimal"/>
      <w:lvlText w:val="%1."/>
      <w:lvlJc w:val="left"/>
      <w:pPr>
        <w:ind w:left="1364" w:hanging="360"/>
      </w:pPr>
      <w:rPr>
        <w:b w:val="0"/>
        <w:bCs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2"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3"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41B02F7C"/>
    <w:multiLevelType w:val="hybridMultilevel"/>
    <w:tmpl w:val="0CD0E0F2"/>
    <w:lvl w:ilvl="0" w:tplc="0415000F">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5FA4524"/>
    <w:multiLevelType w:val="multilevel"/>
    <w:tmpl w:val="B972D88A"/>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47"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8" w15:restartNumberingAfterBreak="0">
    <w:nsid w:val="4EC52770"/>
    <w:multiLevelType w:val="multilevel"/>
    <w:tmpl w:val="391A270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51"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3"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5"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14321170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0340664">
    <w:abstractNumId w:val="16"/>
  </w:num>
  <w:num w:numId="3" w16cid:durableId="1582983140">
    <w:abstractNumId w:val="27"/>
  </w:num>
  <w:num w:numId="4" w16cid:durableId="1581330644">
    <w:abstractNumId w:val="55"/>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44837151">
    <w:abstractNumId w:val="47"/>
    <w:lvlOverride w:ilvl="0">
      <w:lvl w:ilvl="0">
        <w:start w:val="1"/>
        <w:numFmt w:val="decimal"/>
        <w:lvlText w:val="%1."/>
        <w:lvlJc w:val="left"/>
        <w:pPr>
          <w:ind w:left="360" w:hanging="360"/>
        </w:pPr>
        <w:rPr>
          <w:rFonts w:ascii="Arial" w:hAnsi="Arial" w:cs="Arial" w:hint="default"/>
        </w:rPr>
      </w:lvl>
    </w:lvlOverride>
  </w:num>
  <w:num w:numId="6" w16cid:durableId="1016805011">
    <w:abstractNumId w:val="17"/>
  </w:num>
  <w:num w:numId="7" w16cid:durableId="1894190219">
    <w:abstractNumId w:val="54"/>
  </w:num>
  <w:num w:numId="8" w16cid:durableId="1906064872">
    <w:abstractNumId w:val="22"/>
  </w:num>
  <w:num w:numId="9" w16cid:durableId="861628090">
    <w:abstractNumId w:val="28"/>
  </w:num>
  <w:num w:numId="10" w16cid:durableId="1102147192">
    <w:abstractNumId w:val="21"/>
  </w:num>
  <w:num w:numId="11" w16cid:durableId="795415783">
    <w:abstractNumId w:val="39"/>
    <w:lvlOverride w:ilvl="0">
      <w:lvl w:ilvl="0">
        <w:start w:val="1"/>
        <w:numFmt w:val="decimal"/>
        <w:lvlText w:val="%1."/>
        <w:lvlJc w:val="left"/>
        <w:pPr>
          <w:ind w:left="360" w:hanging="360"/>
        </w:pPr>
        <w:rPr>
          <w:rFonts w:ascii="Arial" w:hAnsi="Arial" w:cs="Arial" w:hint="default"/>
        </w:rPr>
      </w:lvl>
    </w:lvlOverride>
  </w:num>
  <w:num w:numId="12" w16cid:durableId="163740511">
    <w:abstractNumId w:val="42"/>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1031147336">
    <w:abstractNumId w:val="52"/>
    <w:lvlOverride w:ilvl="0">
      <w:lvl w:ilvl="0">
        <w:start w:val="1"/>
        <w:numFmt w:val="decimal"/>
        <w:lvlText w:val="%1."/>
        <w:lvlJc w:val="left"/>
        <w:pPr>
          <w:ind w:left="360" w:hanging="360"/>
        </w:pPr>
        <w:rPr>
          <w:rFonts w:ascii="Arial" w:hAnsi="Arial" w:cs="Arial" w:hint="default"/>
        </w:rPr>
      </w:lvl>
    </w:lvlOverride>
  </w:num>
  <w:num w:numId="14" w16cid:durableId="23288277">
    <w:abstractNumId w:val="50"/>
  </w:num>
  <w:num w:numId="15" w16cid:durableId="199562082">
    <w:abstractNumId w:val="38"/>
  </w:num>
  <w:num w:numId="16" w16cid:durableId="1349602047">
    <w:abstractNumId w:val="32"/>
  </w:num>
  <w:num w:numId="17" w16cid:durableId="1264805187">
    <w:abstractNumId w:val="48"/>
  </w:num>
  <w:num w:numId="18" w16cid:durableId="1998721973">
    <w:abstractNumId w:val="25"/>
  </w:num>
  <w:num w:numId="19" w16cid:durableId="980113283">
    <w:abstractNumId w:val="24"/>
  </w:num>
  <w:num w:numId="20" w16cid:durableId="34015191">
    <w:abstractNumId w:val="29"/>
  </w:num>
  <w:num w:numId="21" w16cid:durableId="1815758546">
    <w:abstractNumId w:val="19"/>
  </w:num>
  <w:num w:numId="22" w16cid:durableId="567307645">
    <w:abstractNumId w:val="46"/>
  </w:num>
  <w:num w:numId="23" w16cid:durableId="1940093409">
    <w:abstractNumId w:val="41"/>
  </w:num>
  <w:num w:numId="24" w16cid:durableId="1889410949">
    <w:abstractNumId w:val="31"/>
  </w:num>
  <w:num w:numId="25" w16cid:durableId="1765300857">
    <w:abstractNumId w:val="40"/>
  </w:num>
  <w:num w:numId="26" w16cid:durableId="558786547">
    <w:abstractNumId w:val="23"/>
  </w:num>
  <w:num w:numId="27" w16cid:durableId="1630087970">
    <w:abstractNumId w:val="15"/>
  </w:num>
  <w:num w:numId="28" w16cid:durableId="6487536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4670659">
    <w:abstractNumId w:val="30"/>
  </w:num>
  <w:num w:numId="30" w16cid:durableId="635842423">
    <w:abstractNumId w:val="44"/>
  </w:num>
  <w:num w:numId="31" w16cid:durableId="655380091">
    <w:abstractNumId w:val="43"/>
  </w:num>
  <w:num w:numId="32" w16cid:durableId="384256405">
    <w:abstractNumId w:val="45"/>
  </w:num>
  <w:num w:numId="33" w16cid:durableId="1825511606">
    <w:abstractNumId w:val="37"/>
  </w:num>
  <w:num w:numId="34" w16cid:durableId="829948641">
    <w:abstractNumId w:val="51"/>
  </w:num>
  <w:num w:numId="35" w16cid:durableId="1778136143">
    <w:abstractNumId w:val="18"/>
  </w:num>
  <w:num w:numId="36" w16cid:durableId="45493145">
    <w:abstractNumId w:val="26"/>
  </w:num>
  <w:num w:numId="37" w16cid:durableId="1469394850">
    <w:abstractNumId w:val="35"/>
  </w:num>
  <w:num w:numId="38" w16cid:durableId="681712750">
    <w:abstractNumId w:val="34"/>
  </w:num>
  <w:num w:numId="39" w16cid:durableId="794254405">
    <w:abstractNumId w:val="39"/>
  </w:num>
  <w:num w:numId="40" w16cid:durableId="2060936712">
    <w:abstractNumId w:val="42"/>
  </w:num>
  <w:num w:numId="41" w16cid:durableId="489568174">
    <w:abstractNumId w:val="47"/>
  </w:num>
  <w:num w:numId="42" w16cid:durableId="1051423938">
    <w:abstractNumId w:val="52"/>
  </w:num>
  <w:num w:numId="43" w16cid:durableId="241990964">
    <w:abstractNumId w:val="55"/>
  </w:num>
  <w:num w:numId="44" w16cid:durableId="80296900">
    <w:abstractNumId w:val="10"/>
  </w:num>
  <w:num w:numId="45" w16cid:durableId="1348554294">
    <w:abstractNumId w:val="36"/>
  </w:num>
  <w:num w:numId="46" w16cid:durableId="850025654">
    <w:abstractNumId w:val="4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203B"/>
    <w:rsid w:val="00004DF3"/>
    <w:rsid w:val="00005347"/>
    <w:rsid w:val="00006A3C"/>
    <w:rsid w:val="00007445"/>
    <w:rsid w:val="00007D43"/>
    <w:rsid w:val="00007DDB"/>
    <w:rsid w:val="000105D0"/>
    <w:rsid w:val="000106CE"/>
    <w:rsid w:val="00010BAA"/>
    <w:rsid w:val="00012F18"/>
    <w:rsid w:val="00015BCD"/>
    <w:rsid w:val="00020031"/>
    <w:rsid w:val="000228E2"/>
    <w:rsid w:val="000237C2"/>
    <w:rsid w:val="00023A30"/>
    <w:rsid w:val="00023EAD"/>
    <w:rsid w:val="00024F63"/>
    <w:rsid w:val="00025884"/>
    <w:rsid w:val="000268B0"/>
    <w:rsid w:val="00026D7B"/>
    <w:rsid w:val="000279C6"/>
    <w:rsid w:val="00027EF9"/>
    <w:rsid w:val="000302C5"/>
    <w:rsid w:val="00030753"/>
    <w:rsid w:val="00031EF5"/>
    <w:rsid w:val="0003263B"/>
    <w:rsid w:val="00032964"/>
    <w:rsid w:val="00034199"/>
    <w:rsid w:val="000367F1"/>
    <w:rsid w:val="00036913"/>
    <w:rsid w:val="00037A7D"/>
    <w:rsid w:val="00042B53"/>
    <w:rsid w:val="00042E6E"/>
    <w:rsid w:val="000443AF"/>
    <w:rsid w:val="00044B73"/>
    <w:rsid w:val="00044D6D"/>
    <w:rsid w:val="00051EB4"/>
    <w:rsid w:val="000538A2"/>
    <w:rsid w:val="00055865"/>
    <w:rsid w:val="000565DB"/>
    <w:rsid w:val="000569B9"/>
    <w:rsid w:val="00060C6A"/>
    <w:rsid w:val="0006364F"/>
    <w:rsid w:val="000636C6"/>
    <w:rsid w:val="00065397"/>
    <w:rsid w:val="00065DA7"/>
    <w:rsid w:val="00070C43"/>
    <w:rsid w:val="00071195"/>
    <w:rsid w:val="00072712"/>
    <w:rsid w:val="0007309D"/>
    <w:rsid w:val="0007376E"/>
    <w:rsid w:val="0007515D"/>
    <w:rsid w:val="0007769D"/>
    <w:rsid w:val="000776F5"/>
    <w:rsid w:val="00081E18"/>
    <w:rsid w:val="00084C57"/>
    <w:rsid w:val="000863F0"/>
    <w:rsid w:val="00087714"/>
    <w:rsid w:val="00090198"/>
    <w:rsid w:val="00090734"/>
    <w:rsid w:val="00091AAE"/>
    <w:rsid w:val="00092EF4"/>
    <w:rsid w:val="0009377E"/>
    <w:rsid w:val="00094240"/>
    <w:rsid w:val="000943A9"/>
    <w:rsid w:val="00096538"/>
    <w:rsid w:val="000A0434"/>
    <w:rsid w:val="000A0D75"/>
    <w:rsid w:val="000A2A5F"/>
    <w:rsid w:val="000A5BB0"/>
    <w:rsid w:val="000A685D"/>
    <w:rsid w:val="000A6FB4"/>
    <w:rsid w:val="000A6FF6"/>
    <w:rsid w:val="000B1DE2"/>
    <w:rsid w:val="000B2D76"/>
    <w:rsid w:val="000B3B5E"/>
    <w:rsid w:val="000B4276"/>
    <w:rsid w:val="000B5943"/>
    <w:rsid w:val="000B65D8"/>
    <w:rsid w:val="000B7971"/>
    <w:rsid w:val="000B7DB7"/>
    <w:rsid w:val="000C1A67"/>
    <w:rsid w:val="000C1D66"/>
    <w:rsid w:val="000C260C"/>
    <w:rsid w:val="000C2BEE"/>
    <w:rsid w:val="000C3E72"/>
    <w:rsid w:val="000C5079"/>
    <w:rsid w:val="000C52EF"/>
    <w:rsid w:val="000C6553"/>
    <w:rsid w:val="000C7EB5"/>
    <w:rsid w:val="000D1BB4"/>
    <w:rsid w:val="000D5206"/>
    <w:rsid w:val="000D5F1B"/>
    <w:rsid w:val="000D6003"/>
    <w:rsid w:val="000D72BC"/>
    <w:rsid w:val="000D7EF7"/>
    <w:rsid w:val="000E1DAF"/>
    <w:rsid w:val="000E2312"/>
    <w:rsid w:val="000E2C23"/>
    <w:rsid w:val="000E4674"/>
    <w:rsid w:val="000E5F09"/>
    <w:rsid w:val="000E6460"/>
    <w:rsid w:val="000F1E1C"/>
    <w:rsid w:val="000F22D7"/>
    <w:rsid w:val="000F2FED"/>
    <w:rsid w:val="000F3E69"/>
    <w:rsid w:val="000F3E9F"/>
    <w:rsid w:val="000F6FB8"/>
    <w:rsid w:val="001026C0"/>
    <w:rsid w:val="00104F76"/>
    <w:rsid w:val="00110449"/>
    <w:rsid w:val="00114039"/>
    <w:rsid w:val="00114096"/>
    <w:rsid w:val="0011431B"/>
    <w:rsid w:val="001165E1"/>
    <w:rsid w:val="001168A1"/>
    <w:rsid w:val="0011711B"/>
    <w:rsid w:val="00117616"/>
    <w:rsid w:val="0011798F"/>
    <w:rsid w:val="00120E5E"/>
    <w:rsid w:val="0012123E"/>
    <w:rsid w:val="0012323F"/>
    <w:rsid w:val="00124487"/>
    <w:rsid w:val="001246C2"/>
    <w:rsid w:val="00125E15"/>
    <w:rsid w:val="0012631F"/>
    <w:rsid w:val="00127B99"/>
    <w:rsid w:val="00131C02"/>
    <w:rsid w:val="00131E60"/>
    <w:rsid w:val="00132001"/>
    <w:rsid w:val="00133CF7"/>
    <w:rsid w:val="00133F6F"/>
    <w:rsid w:val="00134842"/>
    <w:rsid w:val="00135874"/>
    <w:rsid w:val="00136921"/>
    <w:rsid w:val="001369E1"/>
    <w:rsid w:val="001378A9"/>
    <w:rsid w:val="00137AD3"/>
    <w:rsid w:val="00140F44"/>
    <w:rsid w:val="001412A1"/>
    <w:rsid w:val="00141672"/>
    <w:rsid w:val="00141C06"/>
    <w:rsid w:val="0014204F"/>
    <w:rsid w:val="001430A8"/>
    <w:rsid w:val="00143A74"/>
    <w:rsid w:val="0014520C"/>
    <w:rsid w:val="00145DF7"/>
    <w:rsid w:val="00150ADE"/>
    <w:rsid w:val="00150B32"/>
    <w:rsid w:val="001525C7"/>
    <w:rsid w:val="00153160"/>
    <w:rsid w:val="00153369"/>
    <w:rsid w:val="0015343E"/>
    <w:rsid w:val="00153F92"/>
    <w:rsid w:val="001541B9"/>
    <w:rsid w:val="001551A6"/>
    <w:rsid w:val="00155D58"/>
    <w:rsid w:val="00156C69"/>
    <w:rsid w:val="00156E7C"/>
    <w:rsid w:val="001602C3"/>
    <w:rsid w:val="0016356C"/>
    <w:rsid w:val="001635CD"/>
    <w:rsid w:val="00163BB4"/>
    <w:rsid w:val="00165375"/>
    <w:rsid w:val="0016671C"/>
    <w:rsid w:val="0016675D"/>
    <w:rsid w:val="00170FF8"/>
    <w:rsid w:val="001718C4"/>
    <w:rsid w:val="00175C42"/>
    <w:rsid w:val="00177CCD"/>
    <w:rsid w:val="00180116"/>
    <w:rsid w:val="0018022D"/>
    <w:rsid w:val="00181354"/>
    <w:rsid w:val="00181A78"/>
    <w:rsid w:val="00181D54"/>
    <w:rsid w:val="001823E1"/>
    <w:rsid w:val="00182861"/>
    <w:rsid w:val="00182C5B"/>
    <w:rsid w:val="00183BB6"/>
    <w:rsid w:val="00183E0D"/>
    <w:rsid w:val="00185E72"/>
    <w:rsid w:val="00186382"/>
    <w:rsid w:val="00186E52"/>
    <w:rsid w:val="001941AB"/>
    <w:rsid w:val="001943BF"/>
    <w:rsid w:val="00194AB0"/>
    <w:rsid w:val="001A04F4"/>
    <w:rsid w:val="001A063F"/>
    <w:rsid w:val="001A2376"/>
    <w:rsid w:val="001A3277"/>
    <w:rsid w:val="001A3B0C"/>
    <w:rsid w:val="001A41C0"/>
    <w:rsid w:val="001A6BC4"/>
    <w:rsid w:val="001B0C13"/>
    <w:rsid w:val="001B2324"/>
    <w:rsid w:val="001B3738"/>
    <w:rsid w:val="001B3C97"/>
    <w:rsid w:val="001B4A37"/>
    <w:rsid w:val="001B7539"/>
    <w:rsid w:val="001C1F22"/>
    <w:rsid w:val="001C450B"/>
    <w:rsid w:val="001C49AA"/>
    <w:rsid w:val="001C59F2"/>
    <w:rsid w:val="001C671F"/>
    <w:rsid w:val="001D28C5"/>
    <w:rsid w:val="001D38CC"/>
    <w:rsid w:val="001D3C74"/>
    <w:rsid w:val="001D582A"/>
    <w:rsid w:val="001D61D2"/>
    <w:rsid w:val="001E11C2"/>
    <w:rsid w:val="001E1583"/>
    <w:rsid w:val="001E55B2"/>
    <w:rsid w:val="001E6FE4"/>
    <w:rsid w:val="001F03EC"/>
    <w:rsid w:val="001F3464"/>
    <w:rsid w:val="001F6A8B"/>
    <w:rsid w:val="001F70BC"/>
    <w:rsid w:val="001F7C42"/>
    <w:rsid w:val="001F7E16"/>
    <w:rsid w:val="002003E5"/>
    <w:rsid w:val="002032AC"/>
    <w:rsid w:val="002035D8"/>
    <w:rsid w:val="002038FD"/>
    <w:rsid w:val="00203B76"/>
    <w:rsid w:val="002044A5"/>
    <w:rsid w:val="0020625D"/>
    <w:rsid w:val="00206440"/>
    <w:rsid w:val="00207542"/>
    <w:rsid w:val="00207583"/>
    <w:rsid w:val="002100E3"/>
    <w:rsid w:val="002101E2"/>
    <w:rsid w:val="00211723"/>
    <w:rsid w:val="00213131"/>
    <w:rsid w:val="0021374C"/>
    <w:rsid w:val="002140DF"/>
    <w:rsid w:val="00214460"/>
    <w:rsid w:val="002153F6"/>
    <w:rsid w:val="0021654B"/>
    <w:rsid w:val="0022128F"/>
    <w:rsid w:val="00223BBF"/>
    <w:rsid w:val="00224274"/>
    <w:rsid w:val="00225F94"/>
    <w:rsid w:val="002266E2"/>
    <w:rsid w:val="002273FC"/>
    <w:rsid w:val="00227612"/>
    <w:rsid w:val="00227630"/>
    <w:rsid w:val="0022779D"/>
    <w:rsid w:val="00230210"/>
    <w:rsid w:val="00230E5A"/>
    <w:rsid w:val="002312FE"/>
    <w:rsid w:val="00232665"/>
    <w:rsid w:val="0023266D"/>
    <w:rsid w:val="00232DEA"/>
    <w:rsid w:val="00233954"/>
    <w:rsid w:val="00235515"/>
    <w:rsid w:val="00236B3B"/>
    <w:rsid w:val="002371AC"/>
    <w:rsid w:val="0024165A"/>
    <w:rsid w:val="0024234E"/>
    <w:rsid w:val="00243336"/>
    <w:rsid w:val="00243352"/>
    <w:rsid w:val="00243449"/>
    <w:rsid w:val="00245800"/>
    <w:rsid w:val="00246312"/>
    <w:rsid w:val="00250DE6"/>
    <w:rsid w:val="0025129A"/>
    <w:rsid w:val="00251AB6"/>
    <w:rsid w:val="002533A2"/>
    <w:rsid w:val="00254EC3"/>
    <w:rsid w:val="00255FE8"/>
    <w:rsid w:val="0026063C"/>
    <w:rsid w:val="00260B7C"/>
    <w:rsid w:val="00262C33"/>
    <w:rsid w:val="00263BCF"/>
    <w:rsid w:val="00264739"/>
    <w:rsid w:val="00267C99"/>
    <w:rsid w:val="0027055D"/>
    <w:rsid w:val="002728EB"/>
    <w:rsid w:val="00272FE1"/>
    <w:rsid w:val="00273AE4"/>
    <w:rsid w:val="00274845"/>
    <w:rsid w:val="00274A1F"/>
    <w:rsid w:val="00275E93"/>
    <w:rsid w:val="00276A14"/>
    <w:rsid w:val="00277EBF"/>
    <w:rsid w:val="00282617"/>
    <w:rsid w:val="00284591"/>
    <w:rsid w:val="00284F95"/>
    <w:rsid w:val="00285D50"/>
    <w:rsid w:val="00285E34"/>
    <w:rsid w:val="00285EDB"/>
    <w:rsid w:val="0028690F"/>
    <w:rsid w:val="002876EF"/>
    <w:rsid w:val="00287947"/>
    <w:rsid w:val="002913E0"/>
    <w:rsid w:val="00292D7E"/>
    <w:rsid w:val="00292DEA"/>
    <w:rsid w:val="002937AE"/>
    <w:rsid w:val="00293D40"/>
    <w:rsid w:val="00293DB8"/>
    <w:rsid w:val="002953F6"/>
    <w:rsid w:val="002967E8"/>
    <w:rsid w:val="00297405"/>
    <w:rsid w:val="002A3B80"/>
    <w:rsid w:val="002A3C5C"/>
    <w:rsid w:val="002A3CF5"/>
    <w:rsid w:val="002A4329"/>
    <w:rsid w:val="002A5B97"/>
    <w:rsid w:val="002A5E91"/>
    <w:rsid w:val="002A709C"/>
    <w:rsid w:val="002B0528"/>
    <w:rsid w:val="002B183A"/>
    <w:rsid w:val="002B19A6"/>
    <w:rsid w:val="002B3C9E"/>
    <w:rsid w:val="002B4599"/>
    <w:rsid w:val="002B4FB0"/>
    <w:rsid w:val="002B5937"/>
    <w:rsid w:val="002B71CD"/>
    <w:rsid w:val="002B748B"/>
    <w:rsid w:val="002B7844"/>
    <w:rsid w:val="002B7CB0"/>
    <w:rsid w:val="002C0355"/>
    <w:rsid w:val="002C12AA"/>
    <w:rsid w:val="002C155A"/>
    <w:rsid w:val="002C1838"/>
    <w:rsid w:val="002C1A69"/>
    <w:rsid w:val="002C1CFE"/>
    <w:rsid w:val="002C232B"/>
    <w:rsid w:val="002C34F4"/>
    <w:rsid w:val="002C4730"/>
    <w:rsid w:val="002C5594"/>
    <w:rsid w:val="002C6422"/>
    <w:rsid w:val="002C7D5A"/>
    <w:rsid w:val="002C7F70"/>
    <w:rsid w:val="002D18E7"/>
    <w:rsid w:val="002D2A1D"/>
    <w:rsid w:val="002D3F57"/>
    <w:rsid w:val="002D411D"/>
    <w:rsid w:val="002D5535"/>
    <w:rsid w:val="002D5E22"/>
    <w:rsid w:val="002D67A7"/>
    <w:rsid w:val="002E147C"/>
    <w:rsid w:val="002E2345"/>
    <w:rsid w:val="002E2C49"/>
    <w:rsid w:val="002E4263"/>
    <w:rsid w:val="002E43FF"/>
    <w:rsid w:val="002E623B"/>
    <w:rsid w:val="002E6DF1"/>
    <w:rsid w:val="002F0CE5"/>
    <w:rsid w:val="002F34D8"/>
    <w:rsid w:val="002F4821"/>
    <w:rsid w:val="002F49F7"/>
    <w:rsid w:val="002F79F4"/>
    <w:rsid w:val="00300BC6"/>
    <w:rsid w:val="0030227D"/>
    <w:rsid w:val="00302A6E"/>
    <w:rsid w:val="00302AD8"/>
    <w:rsid w:val="0030576D"/>
    <w:rsid w:val="0030579B"/>
    <w:rsid w:val="00305B5D"/>
    <w:rsid w:val="00307B92"/>
    <w:rsid w:val="0031006A"/>
    <w:rsid w:val="00311960"/>
    <w:rsid w:val="00314CA1"/>
    <w:rsid w:val="00314D58"/>
    <w:rsid w:val="0031636F"/>
    <w:rsid w:val="0031658C"/>
    <w:rsid w:val="003169F3"/>
    <w:rsid w:val="0032055E"/>
    <w:rsid w:val="00323C13"/>
    <w:rsid w:val="00323E7E"/>
    <w:rsid w:val="0032557C"/>
    <w:rsid w:val="00325817"/>
    <w:rsid w:val="003269CC"/>
    <w:rsid w:val="00326BCB"/>
    <w:rsid w:val="00330D63"/>
    <w:rsid w:val="003318AC"/>
    <w:rsid w:val="00332082"/>
    <w:rsid w:val="0033344D"/>
    <w:rsid w:val="00335235"/>
    <w:rsid w:val="003366BE"/>
    <w:rsid w:val="0033751C"/>
    <w:rsid w:val="003403F9"/>
    <w:rsid w:val="003407D0"/>
    <w:rsid w:val="00341070"/>
    <w:rsid w:val="00341268"/>
    <w:rsid w:val="0034364F"/>
    <w:rsid w:val="0034531B"/>
    <w:rsid w:val="00345782"/>
    <w:rsid w:val="00346D6B"/>
    <w:rsid w:val="003506F7"/>
    <w:rsid w:val="00351D93"/>
    <w:rsid w:val="0035241F"/>
    <w:rsid w:val="00352D05"/>
    <w:rsid w:val="0035397C"/>
    <w:rsid w:val="00353EF7"/>
    <w:rsid w:val="00353FF4"/>
    <w:rsid w:val="00354430"/>
    <w:rsid w:val="00356B8A"/>
    <w:rsid w:val="00357943"/>
    <w:rsid w:val="003610C6"/>
    <w:rsid w:val="00362002"/>
    <w:rsid w:val="00362287"/>
    <w:rsid w:val="00365D28"/>
    <w:rsid w:val="003675F1"/>
    <w:rsid w:val="003712C0"/>
    <w:rsid w:val="0037493F"/>
    <w:rsid w:val="00376BC3"/>
    <w:rsid w:val="00377873"/>
    <w:rsid w:val="00384CB6"/>
    <w:rsid w:val="00384EE0"/>
    <w:rsid w:val="0038688A"/>
    <w:rsid w:val="00387C0C"/>
    <w:rsid w:val="00390BC9"/>
    <w:rsid w:val="00391140"/>
    <w:rsid w:val="003917CB"/>
    <w:rsid w:val="00391C0C"/>
    <w:rsid w:val="00394AC7"/>
    <w:rsid w:val="00394F47"/>
    <w:rsid w:val="00397828"/>
    <w:rsid w:val="00397E09"/>
    <w:rsid w:val="003A06B9"/>
    <w:rsid w:val="003A0850"/>
    <w:rsid w:val="003A1A02"/>
    <w:rsid w:val="003A208B"/>
    <w:rsid w:val="003A3813"/>
    <w:rsid w:val="003A3E75"/>
    <w:rsid w:val="003A449D"/>
    <w:rsid w:val="003A45DC"/>
    <w:rsid w:val="003A5959"/>
    <w:rsid w:val="003A7A2A"/>
    <w:rsid w:val="003A7AAE"/>
    <w:rsid w:val="003B2A53"/>
    <w:rsid w:val="003B4688"/>
    <w:rsid w:val="003B52CE"/>
    <w:rsid w:val="003B5676"/>
    <w:rsid w:val="003B5780"/>
    <w:rsid w:val="003B642C"/>
    <w:rsid w:val="003B6923"/>
    <w:rsid w:val="003C00F8"/>
    <w:rsid w:val="003C309B"/>
    <w:rsid w:val="003C3199"/>
    <w:rsid w:val="003C3DE7"/>
    <w:rsid w:val="003C4ECD"/>
    <w:rsid w:val="003C5DDA"/>
    <w:rsid w:val="003C7595"/>
    <w:rsid w:val="003C7716"/>
    <w:rsid w:val="003D0CC1"/>
    <w:rsid w:val="003D11D5"/>
    <w:rsid w:val="003D2203"/>
    <w:rsid w:val="003D3DFB"/>
    <w:rsid w:val="003D4CE7"/>
    <w:rsid w:val="003D4F30"/>
    <w:rsid w:val="003D60FA"/>
    <w:rsid w:val="003D61DC"/>
    <w:rsid w:val="003D6D94"/>
    <w:rsid w:val="003E1B9E"/>
    <w:rsid w:val="003E40D6"/>
    <w:rsid w:val="003E44EE"/>
    <w:rsid w:val="003E5837"/>
    <w:rsid w:val="003E5CDE"/>
    <w:rsid w:val="003E6D78"/>
    <w:rsid w:val="003E742B"/>
    <w:rsid w:val="003E76DB"/>
    <w:rsid w:val="003F0DE0"/>
    <w:rsid w:val="003F1429"/>
    <w:rsid w:val="003F3FF4"/>
    <w:rsid w:val="003F526C"/>
    <w:rsid w:val="003F5D22"/>
    <w:rsid w:val="003F675A"/>
    <w:rsid w:val="003F70B6"/>
    <w:rsid w:val="003F73E9"/>
    <w:rsid w:val="00403CF8"/>
    <w:rsid w:val="004050B8"/>
    <w:rsid w:val="00405390"/>
    <w:rsid w:val="004072D8"/>
    <w:rsid w:val="004110F1"/>
    <w:rsid w:val="0041137F"/>
    <w:rsid w:val="00411714"/>
    <w:rsid w:val="004120EF"/>
    <w:rsid w:val="00413739"/>
    <w:rsid w:val="00413E37"/>
    <w:rsid w:val="00414B9B"/>
    <w:rsid w:val="00414C3B"/>
    <w:rsid w:val="004155F3"/>
    <w:rsid w:val="004161E7"/>
    <w:rsid w:val="00417527"/>
    <w:rsid w:val="0041782D"/>
    <w:rsid w:val="004201B3"/>
    <w:rsid w:val="0042066E"/>
    <w:rsid w:val="00422002"/>
    <w:rsid w:val="00422773"/>
    <w:rsid w:val="00423940"/>
    <w:rsid w:val="004243AE"/>
    <w:rsid w:val="00424E1B"/>
    <w:rsid w:val="00426085"/>
    <w:rsid w:val="004300B3"/>
    <w:rsid w:val="00431472"/>
    <w:rsid w:val="00431A59"/>
    <w:rsid w:val="00431C97"/>
    <w:rsid w:val="004334B4"/>
    <w:rsid w:val="004357DC"/>
    <w:rsid w:val="00437678"/>
    <w:rsid w:val="00437E98"/>
    <w:rsid w:val="00440078"/>
    <w:rsid w:val="00440AFB"/>
    <w:rsid w:val="00441519"/>
    <w:rsid w:val="00443071"/>
    <w:rsid w:val="00444633"/>
    <w:rsid w:val="00444EBD"/>
    <w:rsid w:val="00445456"/>
    <w:rsid w:val="00445DC3"/>
    <w:rsid w:val="0044609B"/>
    <w:rsid w:val="004465C3"/>
    <w:rsid w:val="00447FB1"/>
    <w:rsid w:val="00450533"/>
    <w:rsid w:val="0045071C"/>
    <w:rsid w:val="004510B5"/>
    <w:rsid w:val="00451EFE"/>
    <w:rsid w:val="004520B2"/>
    <w:rsid w:val="00452C49"/>
    <w:rsid w:val="00456034"/>
    <w:rsid w:val="004574CC"/>
    <w:rsid w:val="004575A2"/>
    <w:rsid w:val="0046233F"/>
    <w:rsid w:val="004627D5"/>
    <w:rsid w:val="00462A1B"/>
    <w:rsid w:val="00462DC2"/>
    <w:rsid w:val="004641B1"/>
    <w:rsid w:val="00465371"/>
    <w:rsid w:val="004655AD"/>
    <w:rsid w:val="00465804"/>
    <w:rsid w:val="004658C2"/>
    <w:rsid w:val="00466FA0"/>
    <w:rsid w:val="004677E2"/>
    <w:rsid w:val="00470E37"/>
    <w:rsid w:val="00471207"/>
    <w:rsid w:val="004724B1"/>
    <w:rsid w:val="00474723"/>
    <w:rsid w:val="00476160"/>
    <w:rsid w:val="004777F7"/>
    <w:rsid w:val="00477E88"/>
    <w:rsid w:val="00483CDB"/>
    <w:rsid w:val="0048441B"/>
    <w:rsid w:val="0048516D"/>
    <w:rsid w:val="0048581F"/>
    <w:rsid w:val="00485B63"/>
    <w:rsid w:val="00486604"/>
    <w:rsid w:val="00486BDA"/>
    <w:rsid w:val="004904CD"/>
    <w:rsid w:val="0049092E"/>
    <w:rsid w:val="00490996"/>
    <w:rsid w:val="00490ED0"/>
    <w:rsid w:val="0049194B"/>
    <w:rsid w:val="00493B13"/>
    <w:rsid w:val="00496970"/>
    <w:rsid w:val="00496D55"/>
    <w:rsid w:val="00496ECB"/>
    <w:rsid w:val="004975F0"/>
    <w:rsid w:val="004A01E2"/>
    <w:rsid w:val="004A1089"/>
    <w:rsid w:val="004A2007"/>
    <w:rsid w:val="004A5D22"/>
    <w:rsid w:val="004A7613"/>
    <w:rsid w:val="004A7D69"/>
    <w:rsid w:val="004B08EF"/>
    <w:rsid w:val="004B163B"/>
    <w:rsid w:val="004B26D2"/>
    <w:rsid w:val="004B2758"/>
    <w:rsid w:val="004B30B8"/>
    <w:rsid w:val="004B47A6"/>
    <w:rsid w:val="004B54BD"/>
    <w:rsid w:val="004B5F23"/>
    <w:rsid w:val="004B62C1"/>
    <w:rsid w:val="004B7114"/>
    <w:rsid w:val="004B739E"/>
    <w:rsid w:val="004C0434"/>
    <w:rsid w:val="004C20BB"/>
    <w:rsid w:val="004C277C"/>
    <w:rsid w:val="004C486A"/>
    <w:rsid w:val="004C48BC"/>
    <w:rsid w:val="004C6A94"/>
    <w:rsid w:val="004C6CA6"/>
    <w:rsid w:val="004C72D1"/>
    <w:rsid w:val="004C732B"/>
    <w:rsid w:val="004D0536"/>
    <w:rsid w:val="004D23E5"/>
    <w:rsid w:val="004D4863"/>
    <w:rsid w:val="004D72CD"/>
    <w:rsid w:val="004E1A7E"/>
    <w:rsid w:val="004E2513"/>
    <w:rsid w:val="004E3561"/>
    <w:rsid w:val="004E6935"/>
    <w:rsid w:val="004F0F7C"/>
    <w:rsid w:val="004F1319"/>
    <w:rsid w:val="004F5446"/>
    <w:rsid w:val="004F568A"/>
    <w:rsid w:val="004F6A62"/>
    <w:rsid w:val="005001DB"/>
    <w:rsid w:val="00500925"/>
    <w:rsid w:val="00501457"/>
    <w:rsid w:val="00502DC9"/>
    <w:rsid w:val="0050537E"/>
    <w:rsid w:val="0051017C"/>
    <w:rsid w:val="0051057E"/>
    <w:rsid w:val="00510EEE"/>
    <w:rsid w:val="00512139"/>
    <w:rsid w:val="005130B0"/>
    <w:rsid w:val="005130D2"/>
    <w:rsid w:val="0052111D"/>
    <w:rsid w:val="00521542"/>
    <w:rsid w:val="00521A28"/>
    <w:rsid w:val="005228BA"/>
    <w:rsid w:val="00523676"/>
    <w:rsid w:val="005238BF"/>
    <w:rsid w:val="00523A80"/>
    <w:rsid w:val="00525126"/>
    <w:rsid w:val="00525698"/>
    <w:rsid w:val="00526478"/>
    <w:rsid w:val="005269F1"/>
    <w:rsid w:val="00527B2D"/>
    <w:rsid w:val="0053187D"/>
    <w:rsid w:val="00531DA8"/>
    <w:rsid w:val="0053324E"/>
    <w:rsid w:val="005343FB"/>
    <w:rsid w:val="005361CA"/>
    <w:rsid w:val="00536BEF"/>
    <w:rsid w:val="005373BA"/>
    <w:rsid w:val="005402CB"/>
    <w:rsid w:val="005408A6"/>
    <w:rsid w:val="00541A9A"/>
    <w:rsid w:val="005421CE"/>
    <w:rsid w:val="0054369F"/>
    <w:rsid w:val="00544333"/>
    <w:rsid w:val="0054616D"/>
    <w:rsid w:val="00546316"/>
    <w:rsid w:val="0055032F"/>
    <w:rsid w:val="0055072E"/>
    <w:rsid w:val="0055075C"/>
    <w:rsid w:val="005511FB"/>
    <w:rsid w:val="00552CC5"/>
    <w:rsid w:val="005538B7"/>
    <w:rsid w:val="0055695D"/>
    <w:rsid w:val="00556FD7"/>
    <w:rsid w:val="00562339"/>
    <w:rsid w:val="00563161"/>
    <w:rsid w:val="00563DE2"/>
    <w:rsid w:val="00566DA5"/>
    <w:rsid w:val="005674A3"/>
    <w:rsid w:val="00571965"/>
    <w:rsid w:val="005722D9"/>
    <w:rsid w:val="00572D7D"/>
    <w:rsid w:val="00575B8F"/>
    <w:rsid w:val="00576A06"/>
    <w:rsid w:val="00576FE5"/>
    <w:rsid w:val="0058108B"/>
    <w:rsid w:val="005810C9"/>
    <w:rsid w:val="00582AF6"/>
    <w:rsid w:val="00584899"/>
    <w:rsid w:val="005848C6"/>
    <w:rsid w:val="00585272"/>
    <w:rsid w:val="005854A7"/>
    <w:rsid w:val="00585869"/>
    <w:rsid w:val="00585E68"/>
    <w:rsid w:val="005865F1"/>
    <w:rsid w:val="00587E3C"/>
    <w:rsid w:val="00590BE1"/>
    <w:rsid w:val="00590C8E"/>
    <w:rsid w:val="00591EF8"/>
    <w:rsid w:val="005921D9"/>
    <w:rsid w:val="0059305F"/>
    <w:rsid w:val="0059336B"/>
    <w:rsid w:val="00593858"/>
    <w:rsid w:val="005942A5"/>
    <w:rsid w:val="00594C9A"/>
    <w:rsid w:val="00594FEB"/>
    <w:rsid w:val="00595F92"/>
    <w:rsid w:val="0059617D"/>
    <w:rsid w:val="00596C0D"/>
    <w:rsid w:val="005A31BD"/>
    <w:rsid w:val="005A3633"/>
    <w:rsid w:val="005A6869"/>
    <w:rsid w:val="005A7F11"/>
    <w:rsid w:val="005B37CA"/>
    <w:rsid w:val="005B39C5"/>
    <w:rsid w:val="005B51FA"/>
    <w:rsid w:val="005B5989"/>
    <w:rsid w:val="005C0A09"/>
    <w:rsid w:val="005C11C7"/>
    <w:rsid w:val="005C2C15"/>
    <w:rsid w:val="005C2F96"/>
    <w:rsid w:val="005C4B99"/>
    <w:rsid w:val="005C6006"/>
    <w:rsid w:val="005C6E10"/>
    <w:rsid w:val="005C6F3E"/>
    <w:rsid w:val="005C7F64"/>
    <w:rsid w:val="005D14A5"/>
    <w:rsid w:val="005D1618"/>
    <w:rsid w:val="005D1A05"/>
    <w:rsid w:val="005D37A8"/>
    <w:rsid w:val="005D4F1F"/>
    <w:rsid w:val="005D610E"/>
    <w:rsid w:val="005E10E0"/>
    <w:rsid w:val="005E1B4D"/>
    <w:rsid w:val="005E31A8"/>
    <w:rsid w:val="005E7C18"/>
    <w:rsid w:val="005E7C75"/>
    <w:rsid w:val="005F0AAA"/>
    <w:rsid w:val="005F0F77"/>
    <w:rsid w:val="005F1678"/>
    <w:rsid w:val="005F2B43"/>
    <w:rsid w:val="005F2C0E"/>
    <w:rsid w:val="005F3149"/>
    <w:rsid w:val="005F36CF"/>
    <w:rsid w:val="005F5989"/>
    <w:rsid w:val="005F6A72"/>
    <w:rsid w:val="00600A51"/>
    <w:rsid w:val="00600A55"/>
    <w:rsid w:val="0060157C"/>
    <w:rsid w:val="00602176"/>
    <w:rsid w:val="00604856"/>
    <w:rsid w:val="006066C8"/>
    <w:rsid w:val="00607772"/>
    <w:rsid w:val="00607BD3"/>
    <w:rsid w:val="00607E94"/>
    <w:rsid w:val="0061015A"/>
    <w:rsid w:val="00614303"/>
    <w:rsid w:val="00614BF5"/>
    <w:rsid w:val="00615724"/>
    <w:rsid w:val="00616A2B"/>
    <w:rsid w:val="006202CC"/>
    <w:rsid w:val="00620783"/>
    <w:rsid w:val="00620B38"/>
    <w:rsid w:val="00623DA3"/>
    <w:rsid w:val="0062453D"/>
    <w:rsid w:val="00625C99"/>
    <w:rsid w:val="00625CA0"/>
    <w:rsid w:val="006260E3"/>
    <w:rsid w:val="00626409"/>
    <w:rsid w:val="00630619"/>
    <w:rsid w:val="00632DBD"/>
    <w:rsid w:val="00634408"/>
    <w:rsid w:val="006355C6"/>
    <w:rsid w:val="00635648"/>
    <w:rsid w:val="00636C0E"/>
    <w:rsid w:val="00641ED5"/>
    <w:rsid w:val="00641F50"/>
    <w:rsid w:val="00642C81"/>
    <w:rsid w:val="00642CC1"/>
    <w:rsid w:val="006449B6"/>
    <w:rsid w:val="00644B13"/>
    <w:rsid w:val="00646D7B"/>
    <w:rsid w:val="0065431B"/>
    <w:rsid w:val="00654FC1"/>
    <w:rsid w:val="00655386"/>
    <w:rsid w:val="0065562B"/>
    <w:rsid w:val="00655874"/>
    <w:rsid w:val="006568B7"/>
    <w:rsid w:val="00657272"/>
    <w:rsid w:val="0066250D"/>
    <w:rsid w:val="00662F3B"/>
    <w:rsid w:val="00665BEB"/>
    <w:rsid w:val="00666B4A"/>
    <w:rsid w:val="00666F29"/>
    <w:rsid w:val="00667797"/>
    <w:rsid w:val="00667B16"/>
    <w:rsid w:val="00667E72"/>
    <w:rsid w:val="00670EAA"/>
    <w:rsid w:val="00671DC0"/>
    <w:rsid w:val="0067204F"/>
    <w:rsid w:val="00675A27"/>
    <w:rsid w:val="00676D84"/>
    <w:rsid w:val="006774B8"/>
    <w:rsid w:val="0068012B"/>
    <w:rsid w:val="006808A1"/>
    <w:rsid w:val="00680DD4"/>
    <w:rsid w:val="00682092"/>
    <w:rsid w:val="00682DE2"/>
    <w:rsid w:val="00684440"/>
    <w:rsid w:val="00691EEA"/>
    <w:rsid w:val="00692FC9"/>
    <w:rsid w:val="00693AF1"/>
    <w:rsid w:val="00693C2A"/>
    <w:rsid w:val="00694511"/>
    <w:rsid w:val="00694F35"/>
    <w:rsid w:val="0069663F"/>
    <w:rsid w:val="006966E8"/>
    <w:rsid w:val="006A0432"/>
    <w:rsid w:val="006A1D35"/>
    <w:rsid w:val="006A35CD"/>
    <w:rsid w:val="006A4FCA"/>
    <w:rsid w:val="006B4575"/>
    <w:rsid w:val="006B4F86"/>
    <w:rsid w:val="006B5A4B"/>
    <w:rsid w:val="006B61A9"/>
    <w:rsid w:val="006B67EB"/>
    <w:rsid w:val="006B7233"/>
    <w:rsid w:val="006B7868"/>
    <w:rsid w:val="006C02F8"/>
    <w:rsid w:val="006C0AF6"/>
    <w:rsid w:val="006C1700"/>
    <w:rsid w:val="006C5E4E"/>
    <w:rsid w:val="006D0511"/>
    <w:rsid w:val="006D13A0"/>
    <w:rsid w:val="006D4C75"/>
    <w:rsid w:val="006D6501"/>
    <w:rsid w:val="006D74E1"/>
    <w:rsid w:val="006E00F0"/>
    <w:rsid w:val="006E0739"/>
    <w:rsid w:val="006E0EFB"/>
    <w:rsid w:val="006E1AD0"/>
    <w:rsid w:val="006E1F8F"/>
    <w:rsid w:val="006E3998"/>
    <w:rsid w:val="006E4C81"/>
    <w:rsid w:val="006E65C4"/>
    <w:rsid w:val="006E7F2E"/>
    <w:rsid w:val="006F1454"/>
    <w:rsid w:val="006F25A5"/>
    <w:rsid w:val="006F2A98"/>
    <w:rsid w:val="006F466C"/>
    <w:rsid w:val="006F6B11"/>
    <w:rsid w:val="006F6EC6"/>
    <w:rsid w:val="006F744A"/>
    <w:rsid w:val="00700365"/>
    <w:rsid w:val="00702CB5"/>
    <w:rsid w:val="00702CC1"/>
    <w:rsid w:val="00702FD1"/>
    <w:rsid w:val="007033A7"/>
    <w:rsid w:val="00703540"/>
    <w:rsid w:val="00704079"/>
    <w:rsid w:val="00704438"/>
    <w:rsid w:val="00705B29"/>
    <w:rsid w:val="00706F04"/>
    <w:rsid w:val="0071065B"/>
    <w:rsid w:val="0071084B"/>
    <w:rsid w:val="00710A04"/>
    <w:rsid w:val="00713849"/>
    <w:rsid w:val="00714E2C"/>
    <w:rsid w:val="00716C29"/>
    <w:rsid w:val="0072079B"/>
    <w:rsid w:val="00722DE0"/>
    <w:rsid w:val="0072486C"/>
    <w:rsid w:val="00724AEA"/>
    <w:rsid w:val="0072569C"/>
    <w:rsid w:val="00727266"/>
    <w:rsid w:val="007319D9"/>
    <w:rsid w:val="007320C1"/>
    <w:rsid w:val="0073263F"/>
    <w:rsid w:val="00732C1B"/>
    <w:rsid w:val="00732E0A"/>
    <w:rsid w:val="00733A7E"/>
    <w:rsid w:val="00733B05"/>
    <w:rsid w:val="00735ACC"/>
    <w:rsid w:val="007362AA"/>
    <w:rsid w:val="007370E5"/>
    <w:rsid w:val="0074014B"/>
    <w:rsid w:val="00740B7F"/>
    <w:rsid w:val="00740E03"/>
    <w:rsid w:val="00742157"/>
    <w:rsid w:val="00742E62"/>
    <w:rsid w:val="007437B5"/>
    <w:rsid w:val="007454C1"/>
    <w:rsid w:val="00747070"/>
    <w:rsid w:val="007471A8"/>
    <w:rsid w:val="00747F8B"/>
    <w:rsid w:val="00750D5B"/>
    <w:rsid w:val="00751E41"/>
    <w:rsid w:val="00752BB7"/>
    <w:rsid w:val="00752F73"/>
    <w:rsid w:val="0075472D"/>
    <w:rsid w:val="007576E5"/>
    <w:rsid w:val="00757F09"/>
    <w:rsid w:val="00760308"/>
    <w:rsid w:val="0076141F"/>
    <w:rsid w:val="007616CA"/>
    <w:rsid w:val="00762700"/>
    <w:rsid w:val="00762D30"/>
    <w:rsid w:val="00763304"/>
    <w:rsid w:val="00764710"/>
    <w:rsid w:val="00764752"/>
    <w:rsid w:val="00766F4C"/>
    <w:rsid w:val="0076752B"/>
    <w:rsid w:val="00767999"/>
    <w:rsid w:val="00770380"/>
    <w:rsid w:val="007705F8"/>
    <w:rsid w:val="007712A5"/>
    <w:rsid w:val="007718E9"/>
    <w:rsid w:val="00771B04"/>
    <w:rsid w:val="00772234"/>
    <w:rsid w:val="007742FA"/>
    <w:rsid w:val="00774C05"/>
    <w:rsid w:val="007772B4"/>
    <w:rsid w:val="007774CB"/>
    <w:rsid w:val="00781E45"/>
    <w:rsid w:val="007832F9"/>
    <w:rsid w:val="00784F17"/>
    <w:rsid w:val="00785778"/>
    <w:rsid w:val="007858E7"/>
    <w:rsid w:val="00787251"/>
    <w:rsid w:val="00787973"/>
    <w:rsid w:val="00790685"/>
    <w:rsid w:val="00790D82"/>
    <w:rsid w:val="00791C18"/>
    <w:rsid w:val="00792BF2"/>
    <w:rsid w:val="007930BD"/>
    <w:rsid w:val="007937C7"/>
    <w:rsid w:val="0079423D"/>
    <w:rsid w:val="00794267"/>
    <w:rsid w:val="00795F0F"/>
    <w:rsid w:val="007A0AD0"/>
    <w:rsid w:val="007A5988"/>
    <w:rsid w:val="007A5D6F"/>
    <w:rsid w:val="007A655A"/>
    <w:rsid w:val="007B1E8B"/>
    <w:rsid w:val="007B2957"/>
    <w:rsid w:val="007B368C"/>
    <w:rsid w:val="007B4DB2"/>
    <w:rsid w:val="007B51A7"/>
    <w:rsid w:val="007B54BA"/>
    <w:rsid w:val="007B6A9A"/>
    <w:rsid w:val="007B6F93"/>
    <w:rsid w:val="007C0F6C"/>
    <w:rsid w:val="007C184B"/>
    <w:rsid w:val="007C1AAE"/>
    <w:rsid w:val="007C1BF5"/>
    <w:rsid w:val="007C1C39"/>
    <w:rsid w:val="007C2A60"/>
    <w:rsid w:val="007C4186"/>
    <w:rsid w:val="007C6CC4"/>
    <w:rsid w:val="007D2571"/>
    <w:rsid w:val="007D5F2C"/>
    <w:rsid w:val="007D74E8"/>
    <w:rsid w:val="007E0B6D"/>
    <w:rsid w:val="007E1093"/>
    <w:rsid w:val="007E178E"/>
    <w:rsid w:val="007E1B25"/>
    <w:rsid w:val="007E1C44"/>
    <w:rsid w:val="007E26E8"/>
    <w:rsid w:val="007E2941"/>
    <w:rsid w:val="007E3250"/>
    <w:rsid w:val="007E5C28"/>
    <w:rsid w:val="007E68E8"/>
    <w:rsid w:val="007E7B0C"/>
    <w:rsid w:val="007E7C75"/>
    <w:rsid w:val="007F0357"/>
    <w:rsid w:val="007F221B"/>
    <w:rsid w:val="007F2841"/>
    <w:rsid w:val="007F314B"/>
    <w:rsid w:val="007F5259"/>
    <w:rsid w:val="007F645E"/>
    <w:rsid w:val="007F7933"/>
    <w:rsid w:val="007F7A9B"/>
    <w:rsid w:val="00800909"/>
    <w:rsid w:val="00801141"/>
    <w:rsid w:val="00801F41"/>
    <w:rsid w:val="008024B1"/>
    <w:rsid w:val="008033D7"/>
    <w:rsid w:val="00804117"/>
    <w:rsid w:val="00804760"/>
    <w:rsid w:val="00805916"/>
    <w:rsid w:val="0080637E"/>
    <w:rsid w:val="00806E5D"/>
    <w:rsid w:val="008113B0"/>
    <w:rsid w:val="008130A2"/>
    <w:rsid w:val="00813B07"/>
    <w:rsid w:val="00814AF6"/>
    <w:rsid w:val="00815403"/>
    <w:rsid w:val="00815EE2"/>
    <w:rsid w:val="00816667"/>
    <w:rsid w:val="008169D8"/>
    <w:rsid w:val="00822235"/>
    <w:rsid w:val="00822B8E"/>
    <w:rsid w:val="00823477"/>
    <w:rsid w:val="00823640"/>
    <w:rsid w:val="00825EDA"/>
    <w:rsid w:val="008268D8"/>
    <w:rsid w:val="00827526"/>
    <w:rsid w:val="00830491"/>
    <w:rsid w:val="00831FAF"/>
    <w:rsid w:val="0083528A"/>
    <w:rsid w:val="00836B1B"/>
    <w:rsid w:val="008408A7"/>
    <w:rsid w:val="00840C48"/>
    <w:rsid w:val="00844AB2"/>
    <w:rsid w:val="00844C4D"/>
    <w:rsid w:val="008458EF"/>
    <w:rsid w:val="0084599E"/>
    <w:rsid w:val="008461B8"/>
    <w:rsid w:val="008521C1"/>
    <w:rsid w:val="008529F6"/>
    <w:rsid w:val="00855ADC"/>
    <w:rsid w:val="00860B64"/>
    <w:rsid w:val="00860F70"/>
    <w:rsid w:val="00861D5B"/>
    <w:rsid w:val="00861F93"/>
    <w:rsid w:val="00863F89"/>
    <w:rsid w:val="00865C97"/>
    <w:rsid w:val="00865FFA"/>
    <w:rsid w:val="00867412"/>
    <w:rsid w:val="00872020"/>
    <w:rsid w:val="008744DB"/>
    <w:rsid w:val="008761F3"/>
    <w:rsid w:val="008769C6"/>
    <w:rsid w:val="008771C9"/>
    <w:rsid w:val="00881563"/>
    <w:rsid w:val="00881F0A"/>
    <w:rsid w:val="00882583"/>
    <w:rsid w:val="00882E4C"/>
    <w:rsid w:val="00883490"/>
    <w:rsid w:val="008843C8"/>
    <w:rsid w:val="00885AE9"/>
    <w:rsid w:val="00886BDC"/>
    <w:rsid w:val="0089046C"/>
    <w:rsid w:val="008907F7"/>
    <w:rsid w:val="00891393"/>
    <w:rsid w:val="008918CE"/>
    <w:rsid w:val="00892790"/>
    <w:rsid w:val="00894AC9"/>
    <w:rsid w:val="008968E1"/>
    <w:rsid w:val="00896C6C"/>
    <w:rsid w:val="008973BA"/>
    <w:rsid w:val="008A026F"/>
    <w:rsid w:val="008A03B9"/>
    <w:rsid w:val="008A1F41"/>
    <w:rsid w:val="008A258E"/>
    <w:rsid w:val="008A3D62"/>
    <w:rsid w:val="008A4858"/>
    <w:rsid w:val="008A51DB"/>
    <w:rsid w:val="008A70BF"/>
    <w:rsid w:val="008A73DE"/>
    <w:rsid w:val="008B0323"/>
    <w:rsid w:val="008B0423"/>
    <w:rsid w:val="008B2084"/>
    <w:rsid w:val="008B26D6"/>
    <w:rsid w:val="008B41A8"/>
    <w:rsid w:val="008B4239"/>
    <w:rsid w:val="008B4269"/>
    <w:rsid w:val="008B6420"/>
    <w:rsid w:val="008B650D"/>
    <w:rsid w:val="008B7F05"/>
    <w:rsid w:val="008C1DF1"/>
    <w:rsid w:val="008C1E35"/>
    <w:rsid w:val="008C2A5A"/>
    <w:rsid w:val="008C4FB4"/>
    <w:rsid w:val="008C54CE"/>
    <w:rsid w:val="008C5F36"/>
    <w:rsid w:val="008C61C1"/>
    <w:rsid w:val="008C6823"/>
    <w:rsid w:val="008C7AF0"/>
    <w:rsid w:val="008C7EB3"/>
    <w:rsid w:val="008D03C9"/>
    <w:rsid w:val="008D0CD7"/>
    <w:rsid w:val="008D2216"/>
    <w:rsid w:val="008D26FC"/>
    <w:rsid w:val="008D2BB9"/>
    <w:rsid w:val="008D36AE"/>
    <w:rsid w:val="008D44B9"/>
    <w:rsid w:val="008D460A"/>
    <w:rsid w:val="008D4D80"/>
    <w:rsid w:val="008D5CAD"/>
    <w:rsid w:val="008D6ED9"/>
    <w:rsid w:val="008D767D"/>
    <w:rsid w:val="008E1C1C"/>
    <w:rsid w:val="008E1DBC"/>
    <w:rsid w:val="008E1EE1"/>
    <w:rsid w:val="008E41D1"/>
    <w:rsid w:val="008E59D6"/>
    <w:rsid w:val="008F25DB"/>
    <w:rsid w:val="008F2CC7"/>
    <w:rsid w:val="008F4198"/>
    <w:rsid w:val="008F479D"/>
    <w:rsid w:val="008F7BAA"/>
    <w:rsid w:val="00900BA7"/>
    <w:rsid w:val="009024A0"/>
    <w:rsid w:val="00902A6C"/>
    <w:rsid w:val="009030AD"/>
    <w:rsid w:val="009046C9"/>
    <w:rsid w:val="00904B20"/>
    <w:rsid w:val="00904EA3"/>
    <w:rsid w:val="009064A6"/>
    <w:rsid w:val="00906B61"/>
    <w:rsid w:val="0091062E"/>
    <w:rsid w:val="00911196"/>
    <w:rsid w:val="00912383"/>
    <w:rsid w:val="00913523"/>
    <w:rsid w:val="009138CF"/>
    <w:rsid w:val="009153A5"/>
    <w:rsid w:val="00916F57"/>
    <w:rsid w:val="00917AA9"/>
    <w:rsid w:val="00920FB7"/>
    <w:rsid w:val="009229F9"/>
    <w:rsid w:val="00922B70"/>
    <w:rsid w:val="00925E4A"/>
    <w:rsid w:val="00930544"/>
    <w:rsid w:val="00931109"/>
    <w:rsid w:val="00931634"/>
    <w:rsid w:val="00931FFC"/>
    <w:rsid w:val="00935A60"/>
    <w:rsid w:val="00936107"/>
    <w:rsid w:val="00936690"/>
    <w:rsid w:val="00943721"/>
    <w:rsid w:val="0094524A"/>
    <w:rsid w:val="009456DA"/>
    <w:rsid w:val="009477DE"/>
    <w:rsid w:val="009506D6"/>
    <w:rsid w:val="009510AD"/>
    <w:rsid w:val="00951500"/>
    <w:rsid w:val="009518C2"/>
    <w:rsid w:val="009519DC"/>
    <w:rsid w:val="00952F60"/>
    <w:rsid w:val="00953BAF"/>
    <w:rsid w:val="00954519"/>
    <w:rsid w:val="0095484D"/>
    <w:rsid w:val="00955D87"/>
    <w:rsid w:val="00955EBA"/>
    <w:rsid w:val="00956EA6"/>
    <w:rsid w:val="00957EAF"/>
    <w:rsid w:val="00960335"/>
    <w:rsid w:val="00960574"/>
    <w:rsid w:val="00960EB9"/>
    <w:rsid w:val="00962135"/>
    <w:rsid w:val="00962978"/>
    <w:rsid w:val="00962A5E"/>
    <w:rsid w:val="009643EB"/>
    <w:rsid w:val="00967182"/>
    <w:rsid w:val="009735FE"/>
    <w:rsid w:val="00975763"/>
    <w:rsid w:val="00975A65"/>
    <w:rsid w:val="0097757B"/>
    <w:rsid w:val="00977655"/>
    <w:rsid w:val="00977745"/>
    <w:rsid w:val="00977950"/>
    <w:rsid w:val="00980C51"/>
    <w:rsid w:val="00982D03"/>
    <w:rsid w:val="00984576"/>
    <w:rsid w:val="00986219"/>
    <w:rsid w:val="00987367"/>
    <w:rsid w:val="00987671"/>
    <w:rsid w:val="009921C2"/>
    <w:rsid w:val="00992F46"/>
    <w:rsid w:val="00993342"/>
    <w:rsid w:val="00994259"/>
    <w:rsid w:val="0099497F"/>
    <w:rsid w:val="009A0979"/>
    <w:rsid w:val="009A1BB6"/>
    <w:rsid w:val="009A2EE5"/>
    <w:rsid w:val="009A3523"/>
    <w:rsid w:val="009A42DD"/>
    <w:rsid w:val="009A5B4F"/>
    <w:rsid w:val="009A6D03"/>
    <w:rsid w:val="009A755B"/>
    <w:rsid w:val="009B03A1"/>
    <w:rsid w:val="009B08F1"/>
    <w:rsid w:val="009B1A67"/>
    <w:rsid w:val="009B29D5"/>
    <w:rsid w:val="009B2CA8"/>
    <w:rsid w:val="009B6C89"/>
    <w:rsid w:val="009C3513"/>
    <w:rsid w:val="009C3909"/>
    <w:rsid w:val="009C52CB"/>
    <w:rsid w:val="009D26A1"/>
    <w:rsid w:val="009D4AAF"/>
    <w:rsid w:val="009D6432"/>
    <w:rsid w:val="009E01DF"/>
    <w:rsid w:val="009E08A5"/>
    <w:rsid w:val="009E0A64"/>
    <w:rsid w:val="009E15C7"/>
    <w:rsid w:val="009E16E7"/>
    <w:rsid w:val="009E1F0B"/>
    <w:rsid w:val="009E36F6"/>
    <w:rsid w:val="009E4A10"/>
    <w:rsid w:val="009E659D"/>
    <w:rsid w:val="009E72C4"/>
    <w:rsid w:val="009F447B"/>
    <w:rsid w:val="009F4C31"/>
    <w:rsid w:val="009F54A7"/>
    <w:rsid w:val="009F7267"/>
    <w:rsid w:val="009F7F41"/>
    <w:rsid w:val="00A01870"/>
    <w:rsid w:val="00A0243E"/>
    <w:rsid w:val="00A04016"/>
    <w:rsid w:val="00A05377"/>
    <w:rsid w:val="00A05C4A"/>
    <w:rsid w:val="00A06362"/>
    <w:rsid w:val="00A07893"/>
    <w:rsid w:val="00A07FA4"/>
    <w:rsid w:val="00A11AA9"/>
    <w:rsid w:val="00A12DD6"/>
    <w:rsid w:val="00A13A59"/>
    <w:rsid w:val="00A153F0"/>
    <w:rsid w:val="00A17266"/>
    <w:rsid w:val="00A17462"/>
    <w:rsid w:val="00A17EFB"/>
    <w:rsid w:val="00A204D3"/>
    <w:rsid w:val="00A20568"/>
    <w:rsid w:val="00A21FBB"/>
    <w:rsid w:val="00A22CE2"/>
    <w:rsid w:val="00A23E24"/>
    <w:rsid w:val="00A24062"/>
    <w:rsid w:val="00A24513"/>
    <w:rsid w:val="00A2456D"/>
    <w:rsid w:val="00A2561A"/>
    <w:rsid w:val="00A27158"/>
    <w:rsid w:val="00A275E6"/>
    <w:rsid w:val="00A276BE"/>
    <w:rsid w:val="00A301BA"/>
    <w:rsid w:val="00A314CD"/>
    <w:rsid w:val="00A325BA"/>
    <w:rsid w:val="00A32BE8"/>
    <w:rsid w:val="00A332A6"/>
    <w:rsid w:val="00A347B8"/>
    <w:rsid w:val="00A41D72"/>
    <w:rsid w:val="00A42D0B"/>
    <w:rsid w:val="00A448CF"/>
    <w:rsid w:val="00A45F0E"/>
    <w:rsid w:val="00A46E32"/>
    <w:rsid w:val="00A47786"/>
    <w:rsid w:val="00A51C34"/>
    <w:rsid w:val="00A527FE"/>
    <w:rsid w:val="00A52895"/>
    <w:rsid w:val="00A545CD"/>
    <w:rsid w:val="00A54CB0"/>
    <w:rsid w:val="00A5584E"/>
    <w:rsid w:val="00A5742B"/>
    <w:rsid w:val="00A574DB"/>
    <w:rsid w:val="00A5755C"/>
    <w:rsid w:val="00A607B2"/>
    <w:rsid w:val="00A60CF4"/>
    <w:rsid w:val="00A610EA"/>
    <w:rsid w:val="00A612EA"/>
    <w:rsid w:val="00A62967"/>
    <w:rsid w:val="00A632EA"/>
    <w:rsid w:val="00A643D1"/>
    <w:rsid w:val="00A66EAA"/>
    <w:rsid w:val="00A67794"/>
    <w:rsid w:val="00A708DE"/>
    <w:rsid w:val="00A7285C"/>
    <w:rsid w:val="00A7349B"/>
    <w:rsid w:val="00A75E56"/>
    <w:rsid w:val="00A7625E"/>
    <w:rsid w:val="00A7747C"/>
    <w:rsid w:val="00A81D2D"/>
    <w:rsid w:val="00A824A6"/>
    <w:rsid w:val="00A834EB"/>
    <w:rsid w:val="00A83F29"/>
    <w:rsid w:val="00A84DD6"/>
    <w:rsid w:val="00A855AB"/>
    <w:rsid w:val="00A85D43"/>
    <w:rsid w:val="00A85FBE"/>
    <w:rsid w:val="00A879A2"/>
    <w:rsid w:val="00A92D38"/>
    <w:rsid w:val="00A93478"/>
    <w:rsid w:val="00A93CD6"/>
    <w:rsid w:val="00A941BC"/>
    <w:rsid w:val="00A9447B"/>
    <w:rsid w:val="00A971B9"/>
    <w:rsid w:val="00AA0888"/>
    <w:rsid w:val="00AA0B28"/>
    <w:rsid w:val="00AA1516"/>
    <w:rsid w:val="00AA1723"/>
    <w:rsid w:val="00AA3FC8"/>
    <w:rsid w:val="00AA4B6D"/>
    <w:rsid w:val="00AA6DAB"/>
    <w:rsid w:val="00AB0CBB"/>
    <w:rsid w:val="00AB0F8A"/>
    <w:rsid w:val="00AB2D53"/>
    <w:rsid w:val="00AB3E41"/>
    <w:rsid w:val="00AB5BAE"/>
    <w:rsid w:val="00AB63CA"/>
    <w:rsid w:val="00AB646A"/>
    <w:rsid w:val="00AB6FBD"/>
    <w:rsid w:val="00AC0436"/>
    <w:rsid w:val="00AC2192"/>
    <w:rsid w:val="00AC2D0B"/>
    <w:rsid w:val="00AC353C"/>
    <w:rsid w:val="00AC5770"/>
    <w:rsid w:val="00AC6FC9"/>
    <w:rsid w:val="00AC7526"/>
    <w:rsid w:val="00AC78AF"/>
    <w:rsid w:val="00AD0387"/>
    <w:rsid w:val="00AD1241"/>
    <w:rsid w:val="00AD188E"/>
    <w:rsid w:val="00AD3B53"/>
    <w:rsid w:val="00AD5F04"/>
    <w:rsid w:val="00AD6655"/>
    <w:rsid w:val="00AE132D"/>
    <w:rsid w:val="00AE27B0"/>
    <w:rsid w:val="00AE349C"/>
    <w:rsid w:val="00AE3B10"/>
    <w:rsid w:val="00AE3CEE"/>
    <w:rsid w:val="00AE521A"/>
    <w:rsid w:val="00AE5647"/>
    <w:rsid w:val="00AE5E0E"/>
    <w:rsid w:val="00AE6ABB"/>
    <w:rsid w:val="00AF2BF5"/>
    <w:rsid w:val="00AF2E72"/>
    <w:rsid w:val="00AF3A24"/>
    <w:rsid w:val="00AF59E0"/>
    <w:rsid w:val="00AF610C"/>
    <w:rsid w:val="00AF68E1"/>
    <w:rsid w:val="00AF747E"/>
    <w:rsid w:val="00AF7A33"/>
    <w:rsid w:val="00B02BD3"/>
    <w:rsid w:val="00B03073"/>
    <w:rsid w:val="00B06223"/>
    <w:rsid w:val="00B06486"/>
    <w:rsid w:val="00B06F8D"/>
    <w:rsid w:val="00B103F0"/>
    <w:rsid w:val="00B1080D"/>
    <w:rsid w:val="00B12D16"/>
    <w:rsid w:val="00B13DB6"/>
    <w:rsid w:val="00B15648"/>
    <w:rsid w:val="00B15C06"/>
    <w:rsid w:val="00B164A0"/>
    <w:rsid w:val="00B206E4"/>
    <w:rsid w:val="00B2363C"/>
    <w:rsid w:val="00B237E0"/>
    <w:rsid w:val="00B244B6"/>
    <w:rsid w:val="00B26EAD"/>
    <w:rsid w:val="00B275A8"/>
    <w:rsid w:val="00B275EF"/>
    <w:rsid w:val="00B27E1A"/>
    <w:rsid w:val="00B3017E"/>
    <w:rsid w:val="00B308EE"/>
    <w:rsid w:val="00B31170"/>
    <w:rsid w:val="00B35D0F"/>
    <w:rsid w:val="00B3662A"/>
    <w:rsid w:val="00B36694"/>
    <w:rsid w:val="00B36C51"/>
    <w:rsid w:val="00B41FAC"/>
    <w:rsid w:val="00B4277F"/>
    <w:rsid w:val="00B43AAF"/>
    <w:rsid w:val="00B44494"/>
    <w:rsid w:val="00B46942"/>
    <w:rsid w:val="00B47727"/>
    <w:rsid w:val="00B47B79"/>
    <w:rsid w:val="00B50FF1"/>
    <w:rsid w:val="00B53BAA"/>
    <w:rsid w:val="00B53BF7"/>
    <w:rsid w:val="00B546DE"/>
    <w:rsid w:val="00B5495B"/>
    <w:rsid w:val="00B54B7F"/>
    <w:rsid w:val="00B563CE"/>
    <w:rsid w:val="00B603AB"/>
    <w:rsid w:val="00B61A05"/>
    <w:rsid w:val="00B62136"/>
    <w:rsid w:val="00B62239"/>
    <w:rsid w:val="00B6411D"/>
    <w:rsid w:val="00B70156"/>
    <w:rsid w:val="00B7280D"/>
    <w:rsid w:val="00B735FB"/>
    <w:rsid w:val="00B73733"/>
    <w:rsid w:val="00B73C43"/>
    <w:rsid w:val="00B73FA6"/>
    <w:rsid w:val="00B77E1A"/>
    <w:rsid w:val="00B814CB"/>
    <w:rsid w:val="00B81561"/>
    <w:rsid w:val="00B82415"/>
    <w:rsid w:val="00B8286B"/>
    <w:rsid w:val="00B82FA3"/>
    <w:rsid w:val="00B8312E"/>
    <w:rsid w:val="00B83443"/>
    <w:rsid w:val="00B83A38"/>
    <w:rsid w:val="00B858B6"/>
    <w:rsid w:val="00B90047"/>
    <w:rsid w:val="00B92202"/>
    <w:rsid w:val="00B92AB7"/>
    <w:rsid w:val="00B92CC7"/>
    <w:rsid w:val="00B93D18"/>
    <w:rsid w:val="00B95D67"/>
    <w:rsid w:val="00B95DCE"/>
    <w:rsid w:val="00B95EBD"/>
    <w:rsid w:val="00B97249"/>
    <w:rsid w:val="00B97283"/>
    <w:rsid w:val="00B97C43"/>
    <w:rsid w:val="00BA0EC4"/>
    <w:rsid w:val="00BA1C9F"/>
    <w:rsid w:val="00BA1D0F"/>
    <w:rsid w:val="00BA2086"/>
    <w:rsid w:val="00BA2657"/>
    <w:rsid w:val="00BA2D16"/>
    <w:rsid w:val="00BA3B9B"/>
    <w:rsid w:val="00BA515A"/>
    <w:rsid w:val="00BA60DC"/>
    <w:rsid w:val="00BA6414"/>
    <w:rsid w:val="00BA6877"/>
    <w:rsid w:val="00BB0172"/>
    <w:rsid w:val="00BB1BBF"/>
    <w:rsid w:val="00BB31EC"/>
    <w:rsid w:val="00BB38B4"/>
    <w:rsid w:val="00BB472E"/>
    <w:rsid w:val="00BB4938"/>
    <w:rsid w:val="00BB586E"/>
    <w:rsid w:val="00BB740C"/>
    <w:rsid w:val="00BC1760"/>
    <w:rsid w:val="00BC193A"/>
    <w:rsid w:val="00BC1CD8"/>
    <w:rsid w:val="00BC3229"/>
    <w:rsid w:val="00BC434B"/>
    <w:rsid w:val="00BC4A3D"/>
    <w:rsid w:val="00BC5111"/>
    <w:rsid w:val="00BC540D"/>
    <w:rsid w:val="00BC5775"/>
    <w:rsid w:val="00BC7D84"/>
    <w:rsid w:val="00BD0792"/>
    <w:rsid w:val="00BD0FF4"/>
    <w:rsid w:val="00BD228E"/>
    <w:rsid w:val="00BD3660"/>
    <w:rsid w:val="00BD75D8"/>
    <w:rsid w:val="00BD7E39"/>
    <w:rsid w:val="00BE07A6"/>
    <w:rsid w:val="00BE0816"/>
    <w:rsid w:val="00BE0C38"/>
    <w:rsid w:val="00BE12E7"/>
    <w:rsid w:val="00BE1FBD"/>
    <w:rsid w:val="00BE22DB"/>
    <w:rsid w:val="00BE407C"/>
    <w:rsid w:val="00BE5AC1"/>
    <w:rsid w:val="00BE6E23"/>
    <w:rsid w:val="00BE70F2"/>
    <w:rsid w:val="00BE78B9"/>
    <w:rsid w:val="00BE7B2C"/>
    <w:rsid w:val="00BE7C2C"/>
    <w:rsid w:val="00BF0557"/>
    <w:rsid w:val="00BF0B18"/>
    <w:rsid w:val="00BF14C6"/>
    <w:rsid w:val="00BF1582"/>
    <w:rsid w:val="00BF28AC"/>
    <w:rsid w:val="00BF297C"/>
    <w:rsid w:val="00BF3754"/>
    <w:rsid w:val="00BF4234"/>
    <w:rsid w:val="00BF49DF"/>
    <w:rsid w:val="00BF702A"/>
    <w:rsid w:val="00BF7610"/>
    <w:rsid w:val="00BF76EB"/>
    <w:rsid w:val="00C022D4"/>
    <w:rsid w:val="00C022F0"/>
    <w:rsid w:val="00C03346"/>
    <w:rsid w:val="00C047D3"/>
    <w:rsid w:val="00C06F4B"/>
    <w:rsid w:val="00C0721B"/>
    <w:rsid w:val="00C07580"/>
    <w:rsid w:val="00C07623"/>
    <w:rsid w:val="00C104E7"/>
    <w:rsid w:val="00C1081D"/>
    <w:rsid w:val="00C108B4"/>
    <w:rsid w:val="00C10A97"/>
    <w:rsid w:val="00C113CF"/>
    <w:rsid w:val="00C13726"/>
    <w:rsid w:val="00C144E0"/>
    <w:rsid w:val="00C16576"/>
    <w:rsid w:val="00C16F54"/>
    <w:rsid w:val="00C2000C"/>
    <w:rsid w:val="00C2087A"/>
    <w:rsid w:val="00C2200C"/>
    <w:rsid w:val="00C22B43"/>
    <w:rsid w:val="00C245DE"/>
    <w:rsid w:val="00C25902"/>
    <w:rsid w:val="00C25D07"/>
    <w:rsid w:val="00C3244A"/>
    <w:rsid w:val="00C351FA"/>
    <w:rsid w:val="00C3569C"/>
    <w:rsid w:val="00C35B6C"/>
    <w:rsid w:val="00C35E26"/>
    <w:rsid w:val="00C40F4D"/>
    <w:rsid w:val="00C42D36"/>
    <w:rsid w:val="00C42DFF"/>
    <w:rsid w:val="00C42E74"/>
    <w:rsid w:val="00C439AF"/>
    <w:rsid w:val="00C45025"/>
    <w:rsid w:val="00C45869"/>
    <w:rsid w:val="00C460FB"/>
    <w:rsid w:val="00C4648C"/>
    <w:rsid w:val="00C46CCF"/>
    <w:rsid w:val="00C46E46"/>
    <w:rsid w:val="00C474B9"/>
    <w:rsid w:val="00C5054E"/>
    <w:rsid w:val="00C50A48"/>
    <w:rsid w:val="00C50BC2"/>
    <w:rsid w:val="00C51DA6"/>
    <w:rsid w:val="00C52B4F"/>
    <w:rsid w:val="00C53867"/>
    <w:rsid w:val="00C5388A"/>
    <w:rsid w:val="00C53D5E"/>
    <w:rsid w:val="00C548CC"/>
    <w:rsid w:val="00C57053"/>
    <w:rsid w:val="00C61B58"/>
    <w:rsid w:val="00C61F46"/>
    <w:rsid w:val="00C65A84"/>
    <w:rsid w:val="00C6669D"/>
    <w:rsid w:val="00C67A41"/>
    <w:rsid w:val="00C704A8"/>
    <w:rsid w:val="00C70C5E"/>
    <w:rsid w:val="00C711CE"/>
    <w:rsid w:val="00C71A2D"/>
    <w:rsid w:val="00C736B1"/>
    <w:rsid w:val="00C73FC9"/>
    <w:rsid w:val="00C748BE"/>
    <w:rsid w:val="00C7537E"/>
    <w:rsid w:val="00C77A4E"/>
    <w:rsid w:val="00C80C8E"/>
    <w:rsid w:val="00C80E72"/>
    <w:rsid w:val="00C80ECC"/>
    <w:rsid w:val="00C812F4"/>
    <w:rsid w:val="00C83047"/>
    <w:rsid w:val="00C83F9D"/>
    <w:rsid w:val="00C8444E"/>
    <w:rsid w:val="00C847B4"/>
    <w:rsid w:val="00C84EA4"/>
    <w:rsid w:val="00C8648F"/>
    <w:rsid w:val="00C87C42"/>
    <w:rsid w:val="00C87C5B"/>
    <w:rsid w:val="00C90CF9"/>
    <w:rsid w:val="00C90EC8"/>
    <w:rsid w:val="00C920FA"/>
    <w:rsid w:val="00C92763"/>
    <w:rsid w:val="00C9464E"/>
    <w:rsid w:val="00C94844"/>
    <w:rsid w:val="00C954C8"/>
    <w:rsid w:val="00C96F74"/>
    <w:rsid w:val="00C9753E"/>
    <w:rsid w:val="00CA1239"/>
    <w:rsid w:val="00CA25B5"/>
    <w:rsid w:val="00CA32BB"/>
    <w:rsid w:val="00CA3A5C"/>
    <w:rsid w:val="00CA431F"/>
    <w:rsid w:val="00CA455C"/>
    <w:rsid w:val="00CA4ECD"/>
    <w:rsid w:val="00CA71D5"/>
    <w:rsid w:val="00CA736C"/>
    <w:rsid w:val="00CA7832"/>
    <w:rsid w:val="00CB13A6"/>
    <w:rsid w:val="00CB155B"/>
    <w:rsid w:val="00CB200C"/>
    <w:rsid w:val="00CB3FEF"/>
    <w:rsid w:val="00CB7140"/>
    <w:rsid w:val="00CB767C"/>
    <w:rsid w:val="00CC01EA"/>
    <w:rsid w:val="00CC073B"/>
    <w:rsid w:val="00CC10F5"/>
    <w:rsid w:val="00CC1290"/>
    <w:rsid w:val="00CC1E59"/>
    <w:rsid w:val="00CC4A44"/>
    <w:rsid w:val="00CC551F"/>
    <w:rsid w:val="00CC7423"/>
    <w:rsid w:val="00CD00A1"/>
    <w:rsid w:val="00CD2838"/>
    <w:rsid w:val="00CD2DC2"/>
    <w:rsid w:val="00CD4B95"/>
    <w:rsid w:val="00CD4EC2"/>
    <w:rsid w:val="00CD5030"/>
    <w:rsid w:val="00CD55B7"/>
    <w:rsid w:val="00CD5D4D"/>
    <w:rsid w:val="00CE0F80"/>
    <w:rsid w:val="00CE3D50"/>
    <w:rsid w:val="00CE5E5F"/>
    <w:rsid w:val="00CE5F5C"/>
    <w:rsid w:val="00CE648C"/>
    <w:rsid w:val="00CE694C"/>
    <w:rsid w:val="00CE6F33"/>
    <w:rsid w:val="00CE789B"/>
    <w:rsid w:val="00CF093E"/>
    <w:rsid w:val="00CF0A7D"/>
    <w:rsid w:val="00CF116A"/>
    <w:rsid w:val="00CF20FE"/>
    <w:rsid w:val="00CF37A8"/>
    <w:rsid w:val="00CF538C"/>
    <w:rsid w:val="00CF5490"/>
    <w:rsid w:val="00CF59C1"/>
    <w:rsid w:val="00CF5B5E"/>
    <w:rsid w:val="00CF5BA6"/>
    <w:rsid w:val="00CF6E55"/>
    <w:rsid w:val="00CF70C2"/>
    <w:rsid w:val="00CF75D1"/>
    <w:rsid w:val="00D00B0B"/>
    <w:rsid w:val="00D03466"/>
    <w:rsid w:val="00D03E06"/>
    <w:rsid w:val="00D076D6"/>
    <w:rsid w:val="00D1071B"/>
    <w:rsid w:val="00D1071E"/>
    <w:rsid w:val="00D129CD"/>
    <w:rsid w:val="00D12BFF"/>
    <w:rsid w:val="00D12F9E"/>
    <w:rsid w:val="00D135FD"/>
    <w:rsid w:val="00D13C26"/>
    <w:rsid w:val="00D154A2"/>
    <w:rsid w:val="00D15AAD"/>
    <w:rsid w:val="00D15F1A"/>
    <w:rsid w:val="00D1679F"/>
    <w:rsid w:val="00D17B2F"/>
    <w:rsid w:val="00D17C07"/>
    <w:rsid w:val="00D200C2"/>
    <w:rsid w:val="00D200C6"/>
    <w:rsid w:val="00D2092C"/>
    <w:rsid w:val="00D20EE2"/>
    <w:rsid w:val="00D214BC"/>
    <w:rsid w:val="00D21925"/>
    <w:rsid w:val="00D219FA"/>
    <w:rsid w:val="00D21EED"/>
    <w:rsid w:val="00D222A9"/>
    <w:rsid w:val="00D232B9"/>
    <w:rsid w:val="00D25E8B"/>
    <w:rsid w:val="00D26116"/>
    <w:rsid w:val="00D27A5E"/>
    <w:rsid w:val="00D27E26"/>
    <w:rsid w:val="00D3113C"/>
    <w:rsid w:val="00D315FD"/>
    <w:rsid w:val="00D318C9"/>
    <w:rsid w:val="00D34378"/>
    <w:rsid w:val="00D343C9"/>
    <w:rsid w:val="00D34678"/>
    <w:rsid w:val="00D35F08"/>
    <w:rsid w:val="00D3632D"/>
    <w:rsid w:val="00D36905"/>
    <w:rsid w:val="00D3729D"/>
    <w:rsid w:val="00D419CD"/>
    <w:rsid w:val="00D420B7"/>
    <w:rsid w:val="00D4273E"/>
    <w:rsid w:val="00D42740"/>
    <w:rsid w:val="00D447B4"/>
    <w:rsid w:val="00D47806"/>
    <w:rsid w:val="00D47DF3"/>
    <w:rsid w:val="00D47F89"/>
    <w:rsid w:val="00D5078D"/>
    <w:rsid w:val="00D5121F"/>
    <w:rsid w:val="00D5128C"/>
    <w:rsid w:val="00D51F35"/>
    <w:rsid w:val="00D52D97"/>
    <w:rsid w:val="00D52E98"/>
    <w:rsid w:val="00D55757"/>
    <w:rsid w:val="00D565EC"/>
    <w:rsid w:val="00D56A70"/>
    <w:rsid w:val="00D575D8"/>
    <w:rsid w:val="00D57C29"/>
    <w:rsid w:val="00D61142"/>
    <w:rsid w:val="00D613DD"/>
    <w:rsid w:val="00D63639"/>
    <w:rsid w:val="00D63D3C"/>
    <w:rsid w:val="00D63F77"/>
    <w:rsid w:val="00D642F9"/>
    <w:rsid w:val="00D64EB3"/>
    <w:rsid w:val="00D650D0"/>
    <w:rsid w:val="00D66634"/>
    <w:rsid w:val="00D7155D"/>
    <w:rsid w:val="00D72565"/>
    <w:rsid w:val="00D72B23"/>
    <w:rsid w:val="00D73724"/>
    <w:rsid w:val="00D74CF7"/>
    <w:rsid w:val="00D76173"/>
    <w:rsid w:val="00D7673D"/>
    <w:rsid w:val="00D76DA7"/>
    <w:rsid w:val="00D81698"/>
    <w:rsid w:val="00D81DB9"/>
    <w:rsid w:val="00D82E99"/>
    <w:rsid w:val="00D8357F"/>
    <w:rsid w:val="00D83D08"/>
    <w:rsid w:val="00D857DA"/>
    <w:rsid w:val="00D865AF"/>
    <w:rsid w:val="00D90605"/>
    <w:rsid w:val="00D907CF"/>
    <w:rsid w:val="00D907D7"/>
    <w:rsid w:val="00D923E2"/>
    <w:rsid w:val="00D92B75"/>
    <w:rsid w:val="00D93C37"/>
    <w:rsid w:val="00D974EC"/>
    <w:rsid w:val="00DA09C5"/>
    <w:rsid w:val="00DA141C"/>
    <w:rsid w:val="00DA21ED"/>
    <w:rsid w:val="00DA27CE"/>
    <w:rsid w:val="00DA52A4"/>
    <w:rsid w:val="00DA58DA"/>
    <w:rsid w:val="00DA5CDB"/>
    <w:rsid w:val="00DA7B4B"/>
    <w:rsid w:val="00DB03AA"/>
    <w:rsid w:val="00DB2066"/>
    <w:rsid w:val="00DB22D6"/>
    <w:rsid w:val="00DB298F"/>
    <w:rsid w:val="00DB3CCD"/>
    <w:rsid w:val="00DB478B"/>
    <w:rsid w:val="00DB49AB"/>
    <w:rsid w:val="00DB5782"/>
    <w:rsid w:val="00DB6312"/>
    <w:rsid w:val="00DB7F8A"/>
    <w:rsid w:val="00DC0230"/>
    <w:rsid w:val="00DC066F"/>
    <w:rsid w:val="00DC07B2"/>
    <w:rsid w:val="00DC1186"/>
    <w:rsid w:val="00DC6C48"/>
    <w:rsid w:val="00DC71A2"/>
    <w:rsid w:val="00DC75B0"/>
    <w:rsid w:val="00DC78C3"/>
    <w:rsid w:val="00DD0279"/>
    <w:rsid w:val="00DD0CD3"/>
    <w:rsid w:val="00DD0FE3"/>
    <w:rsid w:val="00DD22A1"/>
    <w:rsid w:val="00DD3436"/>
    <w:rsid w:val="00DD4439"/>
    <w:rsid w:val="00DD49B6"/>
    <w:rsid w:val="00DD5895"/>
    <w:rsid w:val="00DD709E"/>
    <w:rsid w:val="00DD710C"/>
    <w:rsid w:val="00DD722F"/>
    <w:rsid w:val="00DE118F"/>
    <w:rsid w:val="00DE164E"/>
    <w:rsid w:val="00DE1749"/>
    <w:rsid w:val="00DE249E"/>
    <w:rsid w:val="00DE535C"/>
    <w:rsid w:val="00DF1B95"/>
    <w:rsid w:val="00DF1C27"/>
    <w:rsid w:val="00DF1D22"/>
    <w:rsid w:val="00DF589E"/>
    <w:rsid w:val="00DF63E2"/>
    <w:rsid w:val="00E000D9"/>
    <w:rsid w:val="00E00D1B"/>
    <w:rsid w:val="00E00F8C"/>
    <w:rsid w:val="00E016C7"/>
    <w:rsid w:val="00E03A6B"/>
    <w:rsid w:val="00E046D2"/>
    <w:rsid w:val="00E04808"/>
    <w:rsid w:val="00E04CA2"/>
    <w:rsid w:val="00E0553F"/>
    <w:rsid w:val="00E1003D"/>
    <w:rsid w:val="00E10133"/>
    <w:rsid w:val="00E105AB"/>
    <w:rsid w:val="00E10963"/>
    <w:rsid w:val="00E10F57"/>
    <w:rsid w:val="00E12E47"/>
    <w:rsid w:val="00E12F52"/>
    <w:rsid w:val="00E138C8"/>
    <w:rsid w:val="00E14725"/>
    <w:rsid w:val="00E14D0B"/>
    <w:rsid w:val="00E14EDF"/>
    <w:rsid w:val="00E15839"/>
    <w:rsid w:val="00E161D9"/>
    <w:rsid w:val="00E16A30"/>
    <w:rsid w:val="00E16C27"/>
    <w:rsid w:val="00E17B5B"/>
    <w:rsid w:val="00E20760"/>
    <w:rsid w:val="00E2082A"/>
    <w:rsid w:val="00E211AC"/>
    <w:rsid w:val="00E22898"/>
    <w:rsid w:val="00E25281"/>
    <w:rsid w:val="00E257DD"/>
    <w:rsid w:val="00E2652F"/>
    <w:rsid w:val="00E312C9"/>
    <w:rsid w:val="00E31A38"/>
    <w:rsid w:val="00E35BE0"/>
    <w:rsid w:val="00E3775B"/>
    <w:rsid w:val="00E4089D"/>
    <w:rsid w:val="00E40FBD"/>
    <w:rsid w:val="00E4113A"/>
    <w:rsid w:val="00E419D0"/>
    <w:rsid w:val="00E42051"/>
    <w:rsid w:val="00E42671"/>
    <w:rsid w:val="00E42F00"/>
    <w:rsid w:val="00E44B6A"/>
    <w:rsid w:val="00E45797"/>
    <w:rsid w:val="00E461C7"/>
    <w:rsid w:val="00E46203"/>
    <w:rsid w:val="00E52CFA"/>
    <w:rsid w:val="00E5385B"/>
    <w:rsid w:val="00E5397E"/>
    <w:rsid w:val="00E54AD2"/>
    <w:rsid w:val="00E56133"/>
    <w:rsid w:val="00E56C22"/>
    <w:rsid w:val="00E57C58"/>
    <w:rsid w:val="00E57D98"/>
    <w:rsid w:val="00E6054B"/>
    <w:rsid w:val="00E6141C"/>
    <w:rsid w:val="00E614F5"/>
    <w:rsid w:val="00E616DC"/>
    <w:rsid w:val="00E6204C"/>
    <w:rsid w:val="00E637C4"/>
    <w:rsid w:val="00E639F1"/>
    <w:rsid w:val="00E63C1C"/>
    <w:rsid w:val="00E67457"/>
    <w:rsid w:val="00E67EDC"/>
    <w:rsid w:val="00E70FF4"/>
    <w:rsid w:val="00E7192D"/>
    <w:rsid w:val="00E74588"/>
    <w:rsid w:val="00E749F8"/>
    <w:rsid w:val="00E74F7E"/>
    <w:rsid w:val="00E75356"/>
    <w:rsid w:val="00E80E94"/>
    <w:rsid w:val="00E8116E"/>
    <w:rsid w:val="00E8288E"/>
    <w:rsid w:val="00E8289D"/>
    <w:rsid w:val="00E84B4C"/>
    <w:rsid w:val="00E86873"/>
    <w:rsid w:val="00E86889"/>
    <w:rsid w:val="00E87C99"/>
    <w:rsid w:val="00E90E99"/>
    <w:rsid w:val="00E927C0"/>
    <w:rsid w:val="00E931A4"/>
    <w:rsid w:val="00E946B2"/>
    <w:rsid w:val="00E95399"/>
    <w:rsid w:val="00E95829"/>
    <w:rsid w:val="00E9757E"/>
    <w:rsid w:val="00EA053D"/>
    <w:rsid w:val="00EA05BE"/>
    <w:rsid w:val="00EA0FD4"/>
    <w:rsid w:val="00EA26BD"/>
    <w:rsid w:val="00EA316E"/>
    <w:rsid w:val="00EA33C8"/>
    <w:rsid w:val="00EA5EF1"/>
    <w:rsid w:val="00EA6940"/>
    <w:rsid w:val="00EA6E1C"/>
    <w:rsid w:val="00EA7E61"/>
    <w:rsid w:val="00EB084E"/>
    <w:rsid w:val="00EB2F8E"/>
    <w:rsid w:val="00EB46B0"/>
    <w:rsid w:val="00EB4AAB"/>
    <w:rsid w:val="00EB5DBE"/>
    <w:rsid w:val="00EB5F0B"/>
    <w:rsid w:val="00EB630F"/>
    <w:rsid w:val="00EB6390"/>
    <w:rsid w:val="00EB6DE3"/>
    <w:rsid w:val="00EB74F5"/>
    <w:rsid w:val="00EB7E07"/>
    <w:rsid w:val="00EC0A36"/>
    <w:rsid w:val="00EC2370"/>
    <w:rsid w:val="00EC30C6"/>
    <w:rsid w:val="00EC33A7"/>
    <w:rsid w:val="00EC3779"/>
    <w:rsid w:val="00EC4654"/>
    <w:rsid w:val="00EC4FA0"/>
    <w:rsid w:val="00EC6C0A"/>
    <w:rsid w:val="00ED1239"/>
    <w:rsid w:val="00ED1765"/>
    <w:rsid w:val="00ED2A8B"/>
    <w:rsid w:val="00ED414B"/>
    <w:rsid w:val="00ED76F2"/>
    <w:rsid w:val="00ED7F0C"/>
    <w:rsid w:val="00EE0537"/>
    <w:rsid w:val="00EE11BB"/>
    <w:rsid w:val="00EE512D"/>
    <w:rsid w:val="00EE532C"/>
    <w:rsid w:val="00EE589E"/>
    <w:rsid w:val="00EE6135"/>
    <w:rsid w:val="00EE7BA4"/>
    <w:rsid w:val="00EE7DAC"/>
    <w:rsid w:val="00EF0576"/>
    <w:rsid w:val="00EF456F"/>
    <w:rsid w:val="00EF4995"/>
    <w:rsid w:val="00EF6CD2"/>
    <w:rsid w:val="00EF6EC8"/>
    <w:rsid w:val="00EF7B61"/>
    <w:rsid w:val="00EF7EC9"/>
    <w:rsid w:val="00F003A1"/>
    <w:rsid w:val="00F005A4"/>
    <w:rsid w:val="00F010D5"/>
    <w:rsid w:val="00F01BEF"/>
    <w:rsid w:val="00F02439"/>
    <w:rsid w:val="00F076AD"/>
    <w:rsid w:val="00F10611"/>
    <w:rsid w:val="00F10A79"/>
    <w:rsid w:val="00F10FCB"/>
    <w:rsid w:val="00F11681"/>
    <w:rsid w:val="00F12382"/>
    <w:rsid w:val="00F148C0"/>
    <w:rsid w:val="00F155E2"/>
    <w:rsid w:val="00F16264"/>
    <w:rsid w:val="00F21215"/>
    <w:rsid w:val="00F21DBC"/>
    <w:rsid w:val="00F2334E"/>
    <w:rsid w:val="00F236F8"/>
    <w:rsid w:val="00F248B3"/>
    <w:rsid w:val="00F249F0"/>
    <w:rsid w:val="00F254BD"/>
    <w:rsid w:val="00F342BA"/>
    <w:rsid w:val="00F34673"/>
    <w:rsid w:val="00F357A0"/>
    <w:rsid w:val="00F369DD"/>
    <w:rsid w:val="00F373DE"/>
    <w:rsid w:val="00F3767C"/>
    <w:rsid w:val="00F4215A"/>
    <w:rsid w:val="00F424B2"/>
    <w:rsid w:val="00F43414"/>
    <w:rsid w:val="00F44942"/>
    <w:rsid w:val="00F449AA"/>
    <w:rsid w:val="00F44CE7"/>
    <w:rsid w:val="00F4672B"/>
    <w:rsid w:val="00F471E5"/>
    <w:rsid w:val="00F500F3"/>
    <w:rsid w:val="00F5021F"/>
    <w:rsid w:val="00F5078E"/>
    <w:rsid w:val="00F507D3"/>
    <w:rsid w:val="00F51F1F"/>
    <w:rsid w:val="00F52788"/>
    <w:rsid w:val="00F53EF0"/>
    <w:rsid w:val="00F53FCF"/>
    <w:rsid w:val="00F5615D"/>
    <w:rsid w:val="00F56624"/>
    <w:rsid w:val="00F566E8"/>
    <w:rsid w:val="00F56FFD"/>
    <w:rsid w:val="00F621CF"/>
    <w:rsid w:val="00F66442"/>
    <w:rsid w:val="00F66AC3"/>
    <w:rsid w:val="00F66F01"/>
    <w:rsid w:val="00F67101"/>
    <w:rsid w:val="00F673A3"/>
    <w:rsid w:val="00F70915"/>
    <w:rsid w:val="00F7096C"/>
    <w:rsid w:val="00F72D72"/>
    <w:rsid w:val="00F732B4"/>
    <w:rsid w:val="00F73F9F"/>
    <w:rsid w:val="00F74937"/>
    <w:rsid w:val="00F76D6D"/>
    <w:rsid w:val="00F8018B"/>
    <w:rsid w:val="00F81937"/>
    <w:rsid w:val="00F8195A"/>
    <w:rsid w:val="00F8214F"/>
    <w:rsid w:val="00F83046"/>
    <w:rsid w:val="00F8320D"/>
    <w:rsid w:val="00F84B39"/>
    <w:rsid w:val="00F85789"/>
    <w:rsid w:val="00F905E7"/>
    <w:rsid w:val="00F91D74"/>
    <w:rsid w:val="00F926BC"/>
    <w:rsid w:val="00F92A60"/>
    <w:rsid w:val="00F9453A"/>
    <w:rsid w:val="00F969A1"/>
    <w:rsid w:val="00F975F0"/>
    <w:rsid w:val="00FA29C2"/>
    <w:rsid w:val="00FA4DFF"/>
    <w:rsid w:val="00FA579D"/>
    <w:rsid w:val="00FA653B"/>
    <w:rsid w:val="00FA6946"/>
    <w:rsid w:val="00FA6EEA"/>
    <w:rsid w:val="00FA7408"/>
    <w:rsid w:val="00FB0031"/>
    <w:rsid w:val="00FB010D"/>
    <w:rsid w:val="00FB204C"/>
    <w:rsid w:val="00FB2B80"/>
    <w:rsid w:val="00FB3D52"/>
    <w:rsid w:val="00FB3E8E"/>
    <w:rsid w:val="00FB529B"/>
    <w:rsid w:val="00FB5AFA"/>
    <w:rsid w:val="00FB63DD"/>
    <w:rsid w:val="00FB7E01"/>
    <w:rsid w:val="00FC0031"/>
    <w:rsid w:val="00FC0F5D"/>
    <w:rsid w:val="00FC3885"/>
    <w:rsid w:val="00FC6004"/>
    <w:rsid w:val="00FC75C1"/>
    <w:rsid w:val="00FD0BA1"/>
    <w:rsid w:val="00FD0D96"/>
    <w:rsid w:val="00FD187C"/>
    <w:rsid w:val="00FD7816"/>
    <w:rsid w:val="00FE02D9"/>
    <w:rsid w:val="00FE0836"/>
    <w:rsid w:val="00FE2F05"/>
    <w:rsid w:val="00FE351A"/>
    <w:rsid w:val="00FE37CD"/>
    <w:rsid w:val="00FE43F8"/>
    <w:rsid w:val="00FE45E3"/>
    <w:rsid w:val="00FE4A26"/>
    <w:rsid w:val="00FE4FFB"/>
    <w:rsid w:val="00FE63EA"/>
    <w:rsid w:val="00FE7187"/>
    <w:rsid w:val="00FF0FEC"/>
    <w:rsid w:val="00FF1508"/>
    <w:rsid w:val="00FF39BE"/>
    <w:rsid w:val="00FF4CF8"/>
    <w:rsid w:val="00FF5696"/>
    <w:rsid w:val="00FF6517"/>
    <w:rsid w:val="00FF66F3"/>
    <w:rsid w:val="00FF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B85F0"/>
  <w15:chartTrackingRefBased/>
  <w15:docId w15:val="{DC9F0227-5C4C-40EE-B613-EC2A0408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43"/>
      </w:numPr>
    </w:pPr>
  </w:style>
  <w:style w:type="numbering" w:customStyle="1" w:styleId="WWNum66">
    <w:name w:val="WWNum66"/>
    <w:basedOn w:val="Bezlisty"/>
    <w:rsid w:val="0089046C"/>
    <w:pPr>
      <w:numPr>
        <w:numId w:val="41"/>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39"/>
      </w:numPr>
    </w:pPr>
  </w:style>
  <w:style w:type="numbering" w:customStyle="1" w:styleId="WWNum70">
    <w:name w:val="WWNum70"/>
    <w:basedOn w:val="Bezlisty"/>
    <w:rsid w:val="00E8288E"/>
    <w:pPr>
      <w:numPr>
        <w:numId w:val="40"/>
      </w:numPr>
    </w:pPr>
  </w:style>
  <w:style w:type="numbering" w:customStyle="1" w:styleId="WWNum73">
    <w:name w:val="WWNum73"/>
    <w:basedOn w:val="Bezlisty"/>
    <w:rsid w:val="00E8288E"/>
    <w:pPr>
      <w:numPr>
        <w:numId w:val="42"/>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eastAsia="pl-PL"/>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0">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numbering" w:customStyle="1" w:styleId="WWNum11">
    <w:name w:val="WWNum11"/>
    <w:basedOn w:val="Bezlisty"/>
    <w:rsid w:val="00BE7C2C"/>
    <w:pPr>
      <w:numPr>
        <w:numId w:val="25"/>
      </w:numPr>
    </w:pPr>
  </w:style>
  <w:style w:type="numbering" w:customStyle="1" w:styleId="WW8Num27">
    <w:name w:val="WW8Num27"/>
    <w:basedOn w:val="Bezlisty"/>
    <w:rsid w:val="00351D93"/>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307243387">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662052369">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838158046">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127628006">
      <w:bodyDiv w:val="1"/>
      <w:marLeft w:val="0"/>
      <w:marRight w:val="0"/>
      <w:marTop w:val="0"/>
      <w:marBottom w:val="0"/>
      <w:divBdr>
        <w:top w:val="none" w:sz="0" w:space="0" w:color="auto"/>
        <w:left w:val="none" w:sz="0" w:space="0" w:color="auto"/>
        <w:bottom w:val="none" w:sz="0" w:space="0" w:color="auto"/>
        <w:right w:val="none" w:sz="0" w:space="0" w:color="auto"/>
      </w:divBdr>
    </w:div>
    <w:div w:id="1186410153">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169221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49610-1AF5-42FC-8089-051ED89A0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1859</Words>
  <Characters>11155</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12989</CharactersWithSpaces>
  <SharedDoc>false</SharedDoc>
  <HLinks>
    <vt:vector size="18" baseType="variant">
      <vt:variant>
        <vt:i4>3276873</vt:i4>
      </vt:variant>
      <vt:variant>
        <vt:i4>0</vt:i4>
      </vt:variant>
      <vt:variant>
        <vt:i4>0</vt:i4>
      </vt:variant>
      <vt:variant>
        <vt:i4>5</vt:i4>
      </vt:variant>
      <vt:variant>
        <vt:lpwstr>mailto:iodo@dpsgarbarska.radom.pl</vt:lpwstr>
      </vt:variant>
      <vt:variant>
        <vt:lpwstr/>
      </vt:variant>
      <vt:variant>
        <vt:i4>7536686</vt:i4>
      </vt:variant>
      <vt:variant>
        <vt:i4>6</vt:i4>
      </vt:variant>
      <vt:variant>
        <vt:i4>0</vt:i4>
      </vt:variant>
      <vt:variant>
        <vt:i4>5</vt:i4>
      </vt:variant>
      <vt:variant>
        <vt:lpwstr>http://www.cuwradom.pl/</vt:lpwstr>
      </vt:variant>
      <vt:variant>
        <vt:lpwstr/>
      </vt:variant>
      <vt:variant>
        <vt:i4>3866628</vt:i4>
      </vt:variant>
      <vt:variant>
        <vt:i4>3</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cz. 2- formularz ofertowy wędliny</dc:title>
  <dc:subject/>
  <dc:creator>MCUW</dc:creator>
  <cp:keywords/>
  <cp:lastModifiedBy>Paweł</cp:lastModifiedBy>
  <cp:revision>2</cp:revision>
  <cp:lastPrinted>2025-12-03T11:34:00Z</cp:lastPrinted>
  <dcterms:created xsi:type="dcterms:W3CDTF">2025-12-03T11:38:00Z</dcterms:created>
  <dcterms:modified xsi:type="dcterms:W3CDTF">2025-12-03T11:38:00Z</dcterms:modified>
</cp:coreProperties>
</file>